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949D2D" w14:textId="77777777" w:rsidR="00422FDB" w:rsidRPr="00E27607" w:rsidRDefault="00422FDB" w:rsidP="00422FDB">
      <w:pPr>
        <w:widowControl/>
        <w:jc w:val="both"/>
        <w:rPr>
          <w:rFonts w:eastAsia="Times New Roman"/>
          <w:b/>
          <w:sz w:val="22"/>
          <w:szCs w:val="22"/>
        </w:rPr>
      </w:pPr>
      <w:bookmarkStart w:id="0" w:name="_Hlk68098997"/>
      <w:r w:rsidRPr="00E27607">
        <w:rPr>
          <w:rFonts w:eastAsia="Times New Roman"/>
          <w:sz w:val="22"/>
          <w:szCs w:val="22"/>
        </w:rPr>
        <w:t>After Recording Return To:</w:t>
      </w:r>
    </w:p>
    <w:p w14:paraId="5B5E8D08" w14:textId="77777777" w:rsidR="00422FDB" w:rsidRPr="00E27607" w:rsidRDefault="00422FDB" w:rsidP="00422FDB">
      <w:pPr>
        <w:widowControl/>
        <w:jc w:val="both"/>
        <w:rPr>
          <w:rFonts w:eastAsia="Times New Roman"/>
          <w:sz w:val="22"/>
          <w:szCs w:val="22"/>
        </w:rPr>
      </w:pPr>
      <w:r w:rsidRPr="00E27607">
        <w:rPr>
          <w:rFonts w:eastAsia="Times New Roman"/>
          <w:sz w:val="22"/>
          <w:szCs w:val="22"/>
        </w:rPr>
        <w:t>______________________</w:t>
      </w:r>
    </w:p>
    <w:p w14:paraId="555542E6" w14:textId="77777777" w:rsidR="00422FDB" w:rsidRPr="00E27607" w:rsidRDefault="00422FDB" w:rsidP="00422FDB">
      <w:pPr>
        <w:widowControl/>
        <w:jc w:val="both"/>
        <w:rPr>
          <w:rFonts w:eastAsia="Times New Roman"/>
          <w:sz w:val="22"/>
          <w:szCs w:val="22"/>
        </w:rPr>
      </w:pPr>
      <w:r w:rsidRPr="00E27607">
        <w:rPr>
          <w:rFonts w:eastAsia="Times New Roman"/>
          <w:sz w:val="22"/>
          <w:szCs w:val="22"/>
        </w:rPr>
        <w:t>______________________</w:t>
      </w:r>
    </w:p>
    <w:p w14:paraId="42F446F9" w14:textId="77777777" w:rsidR="00422FDB" w:rsidRPr="00E27607" w:rsidRDefault="00422FDB" w:rsidP="00422FDB">
      <w:pPr>
        <w:widowControl/>
        <w:jc w:val="both"/>
        <w:rPr>
          <w:rFonts w:eastAsia="Times New Roman"/>
          <w:sz w:val="22"/>
          <w:szCs w:val="22"/>
        </w:rPr>
      </w:pPr>
      <w:r w:rsidRPr="00E27607">
        <w:rPr>
          <w:rFonts w:eastAsia="Times New Roman"/>
          <w:sz w:val="22"/>
          <w:szCs w:val="22"/>
        </w:rPr>
        <w:t>______________________</w:t>
      </w:r>
    </w:p>
    <w:p w14:paraId="30539AFF" w14:textId="77777777" w:rsidR="00422FDB" w:rsidRPr="00E27607" w:rsidRDefault="00422FDB" w:rsidP="00422FDB">
      <w:pPr>
        <w:widowControl/>
        <w:jc w:val="both"/>
        <w:rPr>
          <w:rFonts w:eastAsia="Times New Roman"/>
          <w:sz w:val="22"/>
          <w:szCs w:val="22"/>
        </w:rPr>
      </w:pPr>
      <w:r w:rsidRPr="00E27607">
        <w:rPr>
          <w:rFonts w:eastAsia="Times New Roman"/>
          <w:sz w:val="22"/>
          <w:szCs w:val="22"/>
        </w:rPr>
        <w:t>______________________</w:t>
      </w:r>
    </w:p>
    <w:p w14:paraId="1D82209D" w14:textId="77777777" w:rsidR="00422FDB" w:rsidRPr="00E27607" w:rsidRDefault="00422FDB" w:rsidP="00422FDB">
      <w:pPr>
        <w:widowControl/>
        <w:jc w:val="both"/>
        <w:rPr>
          <w:rFonts w:eastAsia="Times New Roman"/>
          <w:sz w:val="22"/>
          <w:szCs w:val="22"/>
        </w:rPr>
      </w:pPr>
    </w:p>
    <w:p w14:paraId="2429DC63" w14:textId="77777777" w:rsidR="00422FDB" w:rsidRPr="00E27607" w:rsidRDefault="00422FDB" w:rsidP="00422FDB">
      <w:pPr>
        <w:widowControl/>
        <w:jc w:val="both"/>
        <w:rPr>
          <w:rFonts w:eastAsia="Times New Roman"/>
          <w:sz w:val="22"/>
          <w:szCs w:val="22"/>
        </w:rPr>
      </w:pPr>
    </w:p>
    <w:p w14:paraId="74F88207" w14:textId="77777777" w:rsidR="00422FDB" w:rsidRPr="00E27607" w:rsidRDefault="00422FDB" w:rsidP="00422FDB">
      <w:pPr>
        <w:widowControl/>
        <w:jc w:val="both"/>
        <w:rPr>
          <w:rFonts w:eastAsia="Times New Roman"/>
          <w:sz w:val="22"/>
          <w:szCs w:val="22"/>
        </w:rPr>
      </w:pPr>
    </w:p>
    <w:p w14:paraId="7CA12BFE" w14:textId="77777777" w:rsidR="00422FDB" w:rsidRPr="00E27607" w:rsidRDefault="00422FDB" w:rsidP="00422FDB">
      <w:pPr>
        <w:widowControl/>
        <w:jc w:val="both"/>
        <w:rPr>
          <w:rFonts w:eastAsia="Times New Roman"/>
          <w:b/>
          <w:sz w:val="22"/>
          <w:szCs w:val="22"/>
          <w:u w:val="single"/>
        </w:rPr>
      </w:pPr>
      <w:r w:rsidRPr="00E27607">
        <w:rPr>
          <w:rFonts w:eastAsia="Times New Roman"/>
          <w:sz w:val="22"/>
          <w:szCs w:val="22"/>
        </w:rPr>
        <w:t xml:space="preserve">________________________ </w:t>
      </w:r>
      <w:r w:rsidRPr="00E27607">
        <w:rPr>
          <w:rFonts w:eastAsia="Times New Roman"/>
          <w:b/>
          <w:sz w:val="22"/>
          <w:szCs w:val="22"/>
        </w:rPr>
        <w:t>[Space Above This Line For Recording Data]</w:t>
      </w:r>
      <w:r w:rsidRPr="00E27607">
        <w:rPr>
          <w:rFonts w:eastAsia="Times New Roman"/>
          <w:sz w:val="22"/>
          <w:szCs w:val="22"/>
        </w:rPr>
        <w:t xml:space="preserve"> _____________________</w:t>
      </w:r>
    </w:p>
    <w:bookmarkEnd w:id="0"/>
    <w:p w14:paraId="19689D59" w14:textId="77777777" w:rsidR="00422FDB" w:rsidRDefault="00422FDB">
      <w:pPr>
        <w:widowControl/>
        <w:jc w:val="both"/>
        <w:rPr>
          <w:sz w:val="22"/>
          <w:szCs w:val="16"/>
        </w:rPr>
      </w:pPr>
    </w:p>
    <w:p w14:paraId="463ABDEB" w14:textId="77777777" w:rsidR="00CE0CA3" w:rsidRPr="00371AAD" w:rsidRDefault="009516B9">
      <w:pPr>
        <w:widowControl/>
        <w:jc w:val="center"/>
        <w:rPr>
          <w:szCs w:val="22"/>
        </w:rPr>
      </w:pPr>
      <w:r w:rsidRPr="00371AAD">
        <w:rPr>
          <w:b/>
          <w:sz w:val="28"/>
          <w:szCs w:val="22"/>
        </w:rPr>
        <w:t>MORTGAGE</w:t>
      </w:r>
    </w:p>
    <w:p w14:paraId="5694AAEC" w14:textId="77777777" w:rsidR="002F467F" w:rsidRDefault="002F467F">
      <w:pPr>
        <w:widowControl/>
        <w:jc w:val="center"/>
        <w:rPr>
          <w:sz w:val="22"/>
        </w:rPr>
      </w:pPr>
    </w:p>
    <w:p w14:paraId="206E15AC" w14:textId="77777777" w:rsidR="002F467F" w:rsidRDefault="002F467F">
      <w:pPr>
        <w:widowControl/>
        <w:jc w:val="both"/>
        <w:rPr>
          <w:szCs w:val="16"/>
        </w:rPr>
      </w:pPr>
      <w:r>
        <w:rPr>
          <w:szCs w:val="16"/>
        </w:rPr>
        <w:t>DEFINITIONS</w:t>
      </w:r>
    </w:p>
    <w:p w14:paraId="3A423D94" w14:textId="77777777" w:rsidR="002F467F" w:rsidRDefault="002F467F">
      <w:pPr>
        <w:widowControl/>
        <w:jc w:val="both"/>
        <w:rPr>
          <w:szCs w:val="16"/>
        </w:rPr>
      </w:pPr>
    </w:p>
    <w:p w14:paraId="1A41254B" w14:textId="08954F6D" w:rsidR="002F467F" w:rsidRDefault="002F467F">
      <w:pPr>
        <w:widowControl/>
        <w:jc w:val="both"/>
        <w:rPr>
          <w:szCs w:val="16"/>
        </w:rPr>
      </w:pPr>
      <w:r>
        <w:rPr>
          <w:szCs w:val="16"/>
        </w:rPr>
        <w:t xml:space="preserve">Words used in multiple sections of this document are defined below and other words are defined </w:t>
      </w:r>
      <w:r w:rsidR="009A5C04">
        <w:rPr>
          <w:szCs w:val="16"/>
        </w:rPr>
        <w:t xml:space="preserve">under the caption TRANSFER OF RIGHTS IN THE PROPERTY and </w:t>
      </w:r>
      <w:r>
        <w:rPr>
          <w:szCs w:val="16"/>
        </w:rPr>
        <w:t>in Sections 3,</w:t>
      </w:r>
      <w:r w:rsidR="009A5C04">
        <w:rPr>
          <w:szCs w:val="16"/>
        </w:rPr>
        <w:t xml:space="preserve"> 4,</w:t>
      </w:r>
      <w:r>
        <w:rPr>
          <w:szCs w:val="16"/>
        </w:rPr>
        <w:t xml:space="preserve"> </w:t>
      </w:r>
      <w:r w:rsidR="00E80EA1">
        <w:rPr>
          <w:szCs w:val="16"/>
        </w:rPr>
        <w:t xml:space="preserve">9, </w:t>
      </w:r>
      <w:r w:rsidR="0086334D" w:rsidRPr="0086334D">
        <w:rPr>
          <w:szCs w:val="16"/>
        </w:rPr>
        <w:t xml:space="preserve">10, </w:t>
      </w:r>
      <w:r w:rsidR="0046163F">
        <w:rPr>
          <w:szCs w:val="16"/>
        </w:rPr>
        <w:t xml:space="preserve">11, </w:t>
      </w:r>
      <w:r w:rsidR="0086334D" w:rsidRPr="0086334D">
        <w:rPr>
          <w:szCs w:val="16"/>
        </w:rPr>
        <w:t>12, 16, 19, 24,</w:t>
      </w:r>
      <w:r w:rsidR="004468E3">
        <w:rPr>
          <w:szCs w:val="16"/>
        </w:rPr>
        <w:t xml:space="preserve"> </w:t>
      </w:r>
      <w:r w:rsidR="0086334D" w:rsidRPr="0086334D">
        <w:rPr>
          <w:szCs w:val="16"/>
        </w:rPr>
        <w:t>25</w:t>
      </w:r>
      <w:r w:rsidR="00A74C8A">
        <w:rPr>
          <w:szCs w:val="16"/>
        </w:rPr>
        <w:t>, and 36</w:t>
      </w:r>
      <w:r w:rsidR="0086334D" w:rsidRPr="0086334D">
        <w:rPr>
          <w:szCs w:val="16"/>
        </w:rPr>
        <w:t>.</w:t>
      </w:r>
      <w:r>
        <w:rPr>
          <w:szCs w:val="16"/>
        </w:rPr>
        <w:t xml:space="preserve">  Certain rules regarding the usage of words used in this document are also provided in Section </w:t>
      </w:r>
      <w:r w:rsidR="0086334D" w:rsidRPr="0086334D">
        <w:rPr>
          <w:szCs w:val="16"/>
        </w:rPr>
        <w:t>17.</w:t>
      </w:r>
    </w:p>
    <w:p w14:paraId="50406F82" w14:textId="77777777" w:rsidR="002F467F" w:rsidRDefault="002F467F">
      <w:pPr>
        <w:widowControl/>
        <w:jc w:val="both"/>
        <w:rPr>
          <w:szCs w:val="16"/>
        </w:rPr>
      </w:pPr>
    </w:p>
    <w:p w14:paraId="2929F803" w14:textId="0616ADAA" w:rsidR="00107695" w:rsidRPr="00261A8D" w:rsidRDefault="0086334D" w:rsidP="00261A8D">
      <w:pPr>
        <w:widowControl/>
        <w:jc w:val="both"/>
        <w:rPr>
          <w:b/>
          <w:szCs w:val="16"/>
          <w:u w:val="single"/>
        </w:rPr>
      </w:pPr>
      <w:r w:rsidRPr="0086334D">
        <w:rPr>
          <w:b/>
          <w:szCs w:val="16"/>
        </w:rPr>
        <w:t>Parties</w:t>
      </w:r>
    </w:p>
    <w:p w14:paraId="4A1C5186" w14:textId="5F02D25B" w:rsidR="003B670A" w:rsidRPr="00982282" w:rsidRDefault="00107695" w:rsidP="00FC5CF3">
      <w:pPr>
        <w:widowControl/>
        <w:spacing w:before="120"/>
        <w:jc w:val="both"/>
        <w:rPr>
          <w:szCs w:val="16"/>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“Borrower”</w:t>
      </w:r>
      <w:r w:rsidR="00D54C74" w:rsidRPr="00982282">
        <w:rPr>
          <w:b/>
        </w:rPr>
        <w:t xml:space="preserve"> </w:t>
      </w:r>
      <w:r w:rsidR="0086334D" w:rsidRPr="0086334D">
        <w:rPr>
          <w:szCs w:val="16"/>
        </w:rPr>
        <w:t>is ___________________</w:t>
      </w:r>
      <w:r w:rsidR="00A70898">
        <w:rPr>
          <w:szCs w:val="16"/>
        </w:rPr>
        <w:t>, currently residing at _____________.</w:t>
      </w:r>
      <w:r w:rsidR="00FC5CF3" w:rsidRPr="00FC5CF3">
        <w:rPr>
          <w:sz w:val="20"/>
        </w:rPr>
        <w:t xml:space="preserve"> </w:t>
      </w:r>
      <w:r w:rsidR="003B670A">
        <w:rPr>
          <w:szCs w:val="16"/>
        </w:rPr>
        <w:t xml:space="preserve">  Borrower is the </w:t>
      </w:r>
      <w:r w:rsidR="000D61FF">
        <w:rPr>
          <w:szCs w:val="16"/>
        </w:rPr>
        <w:t xml:space="preserve">mortgagor </w:t>
      </w:r>
      <w:r w:rsidR="003B670A">
        <w:rPr>
          <w:szCs w:val="16"/>
        </w:rPr>
        <w:t>under this Security Instrument.</w:t>
      </w:r>
    </w:p>
    <w:p w14:paraId="3B7051A1" w14:textId="58E9D119" w:rsidR="002F467F" w:rsidRDefault="002F467F">
      <w:pPr>
        <w:widowControl/>
        <w:jc w:val="both"/>
        <w:rPr>
          <w:szCs w:val="16"/>
        </w:rPr>
      </w:pPr>
      <w:r>
        <w:rPr>
          <w:b/>
          <w:szCs w:val="16"/>
        </w:rPr>
        <w:t>(</w:t>
      </w:r>
      <w:r w:rsidR="0086334D" w:rsidRPr="0086334D">
        <w:rPr>
          <w:b/>
          <w:szCs w:val="16"/>
        </w:rPr>
        <w:t>B</w:t>
      </w:r>
      <w:r>
        <w:rPr>
          <w:b/>
          <w:szCs w:val="16"/>
        </w:rPr>
        <w:t>)</w:t>
      </w:r>
      <w:r>
        <w:rPr>
          <w:szCs w:val="16"/>
        </w:rPr>
        <w:t xml:space="preserve"> </w:t>
      </w:r>
      <w:r w:rsidR="00FD595D">
        <w:rPr>
          <w:szCs w:val="16"/>
        </w:rPr>
        <w:tab/>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 and existing under the laws of 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5EF8600F" w14:textId="3954728D" w:rsidR="00570700" w:rsidRDefault="00570700">
      <w:pPr>
        <w:widowControl/>
        <w:jc w:val="both"/>
        <w:rPr>
          <w:b/>
          <w:szCs w:val="16"/>
          <w:u w:val="single"/>
        </w:rPr>
      </w:pPr>
    </w:p>
    <w:p w14:paraId="7989FFBB" w14:textId="77777777" w:rsidR="006F1C2F" w:rsidRDefault="0086334D" w:rsidP="005E6850">
      <w:pPr>
        <w:widowControl/>
        <w:spacing w:after="120"/>
        <w:jc w:val="both"/>
        <w:rPr>
          <w:b/>
          <w:szCs w:val="16"/>
        </w:rPr>
      </w:pPr>
      <w:r w:rsidRPr="0086334D">
        <w:rPr>
          <w:b/>
          <w:szCs w:val="16"/>
        </w:rPr>
        <w:t>Documents</w:t>
      </w:r>
    </w:p>
    <w:p w14:paraId="7C8BC2AC" w14:textId="232E9758" w:rsidR="00982282" w:rsidRDefault="00054FF2" w:rsidP="007079DB">
      <w:pPr>
        <w:widowControl/>
        <w:jc w:val="both"/>
        <w:rPr>
          <w:b/>
        </w:rPr>
      </w:pPr>
      <w:r>
        <w:rPr>
          <w:b/>
          <w:bCs/>
        </w:rPr>
        <w:t>(C)</w:t>
      </w:r>
      <w:r>
        <w:t xml:space="preserve"> </w:t>
      </w:r>
      <w:r>
        <w:tab/>
      </w:r>
      <w:r>
        <w:rPr>
          <w:b/>
          <w:bCs/>
        </w:rPr>
        <w:t xml:space="preserve">“Note” </w:t>
      </w:r>
      <w:r>
        <w:t xml:space="preserve">means the promissory note dated ________________, ____, and signed by </w:t>
      </w:r>
      <w:r w:rsidR="00A70898">
        <w:t>each</w:t>
      </w:r>
      <w:r w:rsidR="00A70898" w:rsidRPr="00A91583">
        <w:t xml:space="preserve"> </w:t>
      </w:r>
      <w:r w:rsidRPr="00A91583">
        <w:t xml:space="preserve">Borrower who </w:t>
      </w:r>
      <w:r w:rsidR="00A70898">
        <w:t xml:space="preserve">is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9A5C04">
        <w:t xml:space="preserve">evidences the legal obligation of </w:t>
      </w:r>
      <w:r w:rsidRPr="00A91583">
        <w:t xml:space="preserve">each </w:t>
      </w:r>
      <w:r>
        <w:t>Borrower</w:t>
      </w:r>
      <w:r w:rsidRPr="00A91583">
        <w:t xml:space="preserve"> who </w:t>
      </w:r>
      <w:r w:rsidR="009A5C04">
        <w:t xml:space="preserve">signed </w:t>
      </w:r>
      <w:r w:rsidRPr="00A91583">
        <w:t>the Note</w:t>
      </w:r>
      <w:r w:rsidR="009A5C04">
        <w:t xml:space="preserve"> to</w:t>
      </w:r>
      <w:r w:rsidR="00FC5402">
        <w:t xml:space="preserve"> </w:t>
      </w:r>
      <w:r w:rsidR="009A5C04">
        <w:t>pay</w:t>
      </w:r>
      <w:r>
        <w:t xml:space="preserve"> Lender ______________________________________ Dollars (U.S. $__________________) plus interest.  </w:t>
      </w:r>
      <w:r w:rsidRPr="00A91583">
        <w:t xml:space="preserve">Each </w:t>
      </w:r>
      <w:r>
        <w:t xml:space="preserve">Borrower </w:t>
      </w:r>
      <w:r w:rsidRPr="00A91583">
        <w:t xml:space="preserve">who signed the Note </w:t>
      </w:r>
      <w:r>
        <w:t>has promised</w:t>
      </w:r>
      <w:r w:rsidRPr="00A91583">
        <w:t xml:space="preserve"> </w:t>
      </w:r>
      <w:r>
        <w:t>to pay this debt in regular monthly payments and to pay the debt in full not later than ___________________</w:t>
      </w:r>
      <w:r w:rsidR="0088102D">
        <w:t xml:space="preserve">, </w:t>
      </w:r>
      <w:r>
        <w:t>_______.</w:t>
      </w:r>
    </w:p>
    <w:p w14:paraId="558DF3D8" w14:textId="45125A0D" w:rsidR="007A39D7" w:rsidRDefault="00107695">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86334D" w:rsidRPr="0086334D">
        <w:rPr>
          <w:b/>
          <w:szCs w:val="16"/>
        </w:rPr>
        <w:t>D)</w:t>
      </w:r>
      <w:r w:rsidR="0086334D" w:rsidRPr="0086334D">
        <w:rPr>
          <w:szCs w:val="16"/>
        </w:rPr>
        <w:t xml:space="preserve"> </w:t>
      </w:r>
      <w:r w:rsidR="00982282">
        <w:tab/>
      </w:r>
      <w:r w:rsidR="003B670A">
        <w:rPr>
          <w:b/>
          <w:szCs w:val="16"/>
        </w:rPr>
        <w:t>“Riders”</w:t>
      </w:r>
      <w:r w:rsidR="00D54C74" w:rsidRPr="00982282">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bookmarkStart w:id="1" w:name="_Hlk14768659"/>
      <w:r w:rsidR="003674F0">
        <w:t>All such Riders are incorporated into and deemed to be a part of this Security Instrument</w:t>
      </w:r>
      <w:bookmarkEnd w:id="1"/>
      <w:r w:rsidR="003674F0">
        <w:t xml:space="preserve">. </w:t>
      </w:r>
      <w:r w:rsidR="007238D2">
        <w:t xml:space="preserve"> </w:t>
      </w:r>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6CF2929F" w14:textId="77777777" w:rsidTr="0086334D">
        <w:tc>
          <w:tcPr>
            <w:tcW w:w="3192" w:type="dxa"/>
            <w:tcBorders>
              <w:top w:val="nil"/>
              <w:left w:val="nil"/>
              <w:bottom w:val="nil"/>
              <w:right w:val="nil"/>
            </w:tcBorders>
            <w:shd w:val="clear" w:color="auto" w:fill="auto"/>
          </w:tcPr>
          <w:p w14:paraId="41D09077" w14:textId="77777777" w:rsidR="00EB6887" w:rsidRDefault="0086334D" w:rsidP="007A39D7">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79430DC1" w14:textId="77777777" w:rsidR="00214E22" w:rsidRDefault="0086334D" w:rsidP="007A39D7">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1C738DDE" w14:textId="4FFA3053" w:rsidR="00214E22" w:rsidRDefault="00422FDB" w:rsidP="007A39D7">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18162EBB" w14:textId="77777777" w:rsidR="00EB6887" w:rsidRDefault="0086334D" w:rsidP="007A39D7">
            <w:pPr>
              <w:keepNext/>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260B6E70" w14:textId="77777777" w:rsidR="002E6FE9" w:rsidRDefault="0086334D" w:rsidP="007A39D7">
            <w:pPr>
              <w:keepNext/>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1F988280" w14:textId="69A04E71" w:rsidR="00214E22" w:rsidRDefault="00214E22" w:rsidP="007A39D7">
            <w:pPr>
              <w:keepNext/>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38D32ABD" w14:textId="77777777" w:rsidR="002E6FE9" w:rsidRDefault="0086334D" w:rsidP="007A39D7">
            <w:pPr>
              <w:keepNext/>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181B5E05" w14:textId="77777777" w:rsidR="00214E22" w:rsidRDefault="0086334D" w:rsidP="007A39D7">
            <w:pPr>
              <w:keepNext/>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30EFCF6E" w14:textId="774AD2A3" w:rsidR="003B670A" w:rsidRDefault="0086334D">
      <w:pPr>
        <w:widowControl/>
        <w:jc w:val="both"/>
        <w:rPr>
          <w:szCs w:val="16"/>
        </w:rPr>
      </w:pPr>
      <w:r w:rsidRPr="0086334D">
        <w:rPr>
          <w:b/>
          <w:szCs w:val="16"/>
        </w:rPr>
        <w:t>(E)</w:t>
      </w:r>
      <w:r w:rsidR="00A70898" w:rsidRPr="0086334D">
        <w:rPr>
          <w:szCs w:val="16"/>
        </w:rPr>
        <w:t xml:space="preserve"> </w:t>
      </w:r>
      <w:r w:rsidR="00A70898">
        <w:tab/>
      </w:r>
      <w:r w:rsidRPr="0086334D">
        <w:rPr>
          <w:b/>
          <w:szCs w:val="16"/>
        </w:rPr>
        <w:t>“Security Instrument”</w:t>
      </w:r>
      <w:r w:rsidRPr="0086334D">
        <w:rPr>
          <w:szCs w:val="16"/>
        </w:rPr>
        <w:t xml:space="preserve"> means this document, which is dated ________________________,_______, together with all Riders to this document.</w:t>
      </w:r>
    </w:p>
    <w:p w14:paraId="7AF57790"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254C2BFB" w14:textId="5B3D0203" w:rsidR="00682C20" w:rsidRPr="00982282" w:rsidRDefault="0086334D" w:rsidP="005E685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u w:val="single"/>
        </w:rPr>
      </w:pPr>
      <w:r w:rsidRPr="0086334D">
        <w:rPr>
          <w:b/>
          <w:szCs w:val="16"/>
        </w:rPr>
        <w:t>Additional Definitions</w:t>
      </w:r>
    </w:p>
    <w:p w14:paraId="1071FA32" w14:textId="6EF55C32" w:rsidR="00682C20" w:rsidRDefault="002F467F" w:rsidP="0098228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F</w:t>
      </w:r>
      <w:r>
        <w:rPr>
          <w:b/>
          <w:szCs w:val="16"/>
        </w:rPr>
        <w:t>)</w:t>
      </w:r>
      <w:r w:rsidR="00A70898" w:rsidRPr="0086334D">
        <w:rPr>
          <w:szCs w:val="16"/>
        </w:rPr>
        <w:t xml:space="preserve"> </w:t>
      </w:r>
      <w:r w:rsidR="00A70898">
        <w:tab/>
      </w:r>
      <w:r>
        <w:rPr>
          <w:b/>
          <w:szCs w:val="16"/>
        </w:rPr>
        <w:t>“Applicable Law”</w:t>
      </w:r>
      <w:r w:rsidR="00D54C74" w:rsidRPr="00982282">
        <w:rPr>
          <w:b/>
        </w:rPr>
        <w:t xml:space="preserve"> </w:t>
      </w:r>
      <w:r>
        <w:rPr>
          <w:szCs w:val="16"/>
        </w:rPr>
        <w:t>means all controlling applicable federal, state</w:t>
      </w:r>
      <w:r w:rsidR="00422FDB">
        <w:rPr>
          <w:szCs w:val="16"/>
        </w:rPr>
        <w:t>,</w:t>
      </w:r>
      <w:r>
        <w:rPr>
          <w:szCs w:val="16"/>
        </w:rPr>
        <w:t xml:space="preserve"> and local statutes, regulations, ordinances</w:t>
      </w:r>
      <w:r w:rsidR="00422FDB">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7F980A61" w14:textId="610EC9B5"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G</w:t>
      </w:r>
      <w:r>
        <w:rPr>
          <w:b/>
          <w:szCs w:val="16"/>
        </w:rPr>
        <w:t>)</w:t>
      </w:r>
      <w:r w:rsidR="00A70898" w:rsidRPr="0086334D">
        <w:rPr>
          <w:szCs w:val="16"/>
        </w:rPr>
        <w:t xml:space="preserve"> </w:t>
      </w:r>
      <w:r w:rsidR="00A70898">
        <w:tab/>
      </w:r>
      <w:r>
        <w:rPr>
          <w:b/>
          <w:szCs w:val="16"/>
        </w:rPr>
        <w:t>“Community Association Dues, Fees, and Assessments”</w:t>
      </w:r>
      <w:r w:rsidR="00D54C74" w:rsidRPr="00982282">
        <w:rPr>
          <w:b/>
        </w:rPr>
        <w:t xml:space="preserve"> </w:t>
      </w:r>
      <w:r>
        <w:rPr>
          <w:szCs w:val="16"/>
        </w:rPr>
        <w:t>means all dues, fees, assessments</w:t>
      </w:r>
      <w:r w:rsidR="00422FDB">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422FDB">
        <w:rPr>
          <w:szCs w:val="16"/>
        </w:rPr>
        <w:t>,</w:t>
      </w:r>
      <w:r>
        <w:rPr>
          <w:szCs w:val="16"/>
        </w:rPr>
        <w:t xml:space="preserve"> or similar organization.</w:t>
      </w:r>
    </w:p>
    <w:p w14:paraId="06D3309D" w14:textId="3FC4F221"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86334D" w:rsidRPr="0086334D">
        <w:rPr>
          <w:b/>
          <w:szCs w:val="16"/>
        </w:rPr>
        <w:t>H)</w:t>
      </w:r>
      <w:r w:rsidR="00A70898" w:rsidRPr="0086334D">
        <w:rPr>
          <w:szCs w:val="16"/>
        </w:rPr>
        <w:t xml:space="preserve"> </w:t>
      </w:r>
      <w:r w:rsidR="00A70898">
        <w:tab/>
      </w:r>
      <w:r w:rsidR="0086334D" w:rsidRPr="0086334D">
        <w:rPr>
          <w:b/>
          <w:szCs w:val="16"/>
        </w:rPr>
        <w:t xml:space="preserve">“Default” </w:t>
      </w:r>
      <w:r w:rsidR="0086334D" w:rsidRPr="0086334D">
        <w:rPr>
          <w:szCs w:val="16"/>
        </w:rPr>
        <w:t>means</w:t>
      </w:r>
      <w:r w:rsidR="00422FDB">
        <w:rPr>
          <w:szCs w:val="16"/>
        </w:rPr>
        <w:t>:</w:t>
      </w:r>
      <w:r w:rsidR="0086334D" w:rsidRPr="0086334D">
        <w:rPr>
          <w:szCs w:val="16"/>
        </w:rPr>
        <w:t xml:space="preserve"> </w:t>
      </w:r>
      <w:r w:rsidR="009A5C04">
        <w:rPr>
          <w:szCs w:val="16"/>
        </w:rPr>
        <w:t xml:space="preserve">(i) </w:t>
      </w:r>
      <w:r w:rsidR="0086334D" w:rsidRPr="0086334D">
        <w:rPr>
          <w:szCs w:val="16"/>
        </w:rPr>
        <w:t xml:space="preserve">the failure to pay any Periodic Payment </w:t>
      </w:r>
      <w:r w:rsidR="009A5C04">
        <w:rPr>
          <w:szCs w:val="16"/>
        </w:rPr>
        <w:t xml:space="preserve">or any other amount secured by this Security Instrument </w:t>
      </w:r>
      <w:r w:rsidR="0086334D" w:rsidRPr="0086334D">
        <w:rPr>
          <w:szCs w:val="16"/>
        </w:rPr>
        <w:t>on the date it is due</w:t>
      </w:r>
      <w:r w:rsidR="00422FDB">
        <w:rPr>
          <w:szCs w:val="16"/>
        </w:rPr>
        <w:t>;</w:t>
      </w:r>
      <w:r w:rsidR="0086334D" w:rsidRPr="0086334D">
        <w:rPr>
          <w:szCs w:val="16"/>
        </w:rPr>
        <w:t xml:space="preserve"> </w:t>
      </w:r>
      <w:r w:rsidR="009A5C04">
        <w:rPr>
          <w:szCs w:val="16"/>
        </w:rPr>
        <w:t xml:space="preserve">(ii) </w:t>
      </w:r>
      <w:r w:rsidR="0086334D" w:rsidRPr="0086334D">
        <w:rPr>
          <w:szCs w:val="16"/>
        </w:rPr>
        <w:t xml:space="preserve">a breach of any </w:t>
      </w:r>
      <w:r w:rsidR="009A5C04">
        <w:rPr>
          <w:szCs w:val="16"/>
        </w:rPr>
        <w:t xml:space="preserve">representation, warranty, </w:t>
      </w:r>
      <w:r w:rsidR="0086334D" w:rsidRPr="0086334D">
        <w:rPr>
          <w:szCs w:val="16"/>
        </w:rPr>
        <w:t>covenant</w:t>
      </w:r>
      <w:r w:rsidR="009A5C04">
        <w:rPr>
          <w:szCs w:val="16"/>
        </w:rPr>
        <w:t>,</w:t>
      </w:r>
      <w:r w:rsidR="0086334D" w:rsidRPr="0086334D">
        <w:rPr>
          <w:szCs w:val="16"/>
        </w:rPr>
        <w:t xml:space="preserve"> </w:t>
      </w:r>
      <w:r w:rsidR="009A5C04">
        <w:rPr>
          <w:szCs w:val="16"/>
        </w:rPr>
        <w:t>obligation</w:t>
      </w:r>
      <w:r w:rsidR="00422FDB">
        <w:rPr>
          <w:szCs w:val="16"/>
        </w:rPr>
        <w:t>,</w:t>
      </w:r>
      <w:r w:rsidR="009A5C04">
        <w:rPr>
          <w:szCs w:val="16"/>
        </w:rPr>
        <w:t xml:space="preserve"> </w:t>
      </w:r>
      <w:r w:rsidR="0086334D" w:rsidRPr="0086334D">
        <w:rPr>
          <w:szCs w:val="16"/>
        </w:rPr>
        <w:t>or agreement in this Security Instrument</w:t>
      </w:r>
      <w:r w:rsidR="00422FDB">
        <w:rPr>
          <w:szCs w:val="16"/>
        </w:rPr>
        <w:t>;</w:t>
      </w:r>
      <w:r w:rsidR="009A5C04">
        <w:rPr>
          <w:szCs w:val="16"/>
        </w:rPr>
        <w:t xml:space="preserve"> (iii) any materially false, misleading, or inaccurate information or statement to Lender provided by Borrower or any persons or entities acting at Borrower’s direction or with Borrower’s knowledge or consent</w:t>
      </w:r>
      <w:r w:rsidR="00CD66E7">
        <w:rPr>
          <w:szCs w:val="16"/>
        </w:rPr>
        <w:t>,</w:t>
      </w:r>
      <w:r w:rsidR="009A5C04">
        <w:rPr>
          <w:szCs w:val="16"/>
        </w:rPr>
        <w:t xml:space="preserve"> or failure to provide Lender with material information in connection with the Loan</w:t>
      </w:r>
      <w:r w:rsidR="00CD66E7">
        <w:rPr>
          <w:szCs w:val="16"/>
        </w:rPr>
        <w:t>,</w:t>
      </w:r>
      <w:r w:rsidR="009A5C04">
        <w:rPr>
          <w:szCs w:val="16"/>
        </w:rPr>
        <w:t xml:space="preserve"> as described in Section</w:t>
      </w:r>
      <w:r w:rsidR="00422FDB">
        <w:rPr>
          <w:szCs w:val="16"/>
        </w:rPr>
        <w:t xml:space="preserve"> </w:t>
      </w:r>
      <w:r w:rsidR="009A5C04">
        <w:rPr>
          <w:szCs w:val="16"/>
        </w:rPr>
        <w:t>8</w:t>
      </w:r>
      <w:r w:rsidR="00422FDB">
        <w:rPr>
          <w:szCs w:val="16"/>
        </w:rPr>
        <w:t>;</w:t>
      </w:r>
      <w:r w:rsidR="009A5C04">
        <w:rPr>
          <w:szCs w:val="16"/>
        </w:rPr>
        <w:t xml:space="preserve"> or (iv) any action or proceeding described in Section</w:t>
      </w:r>
      <w:r w:rsidR="003674F0">
        <w:rPr>
          <w:szCs w:val="16"/>
        </w:rPr>
        <w:t xml:space="preserve"> </w:t>
      </w:r>
      <w:r w:rsidR="009A5C04">
        <w:rPr>
          <w:szCs w:val="16"/>
        </w:rPr>
        <w:t>12(</w:t>
      </w:r>
      <w:r w:rsidR="003674F0">
        <w:rPr>
          <w:szCs w:val="16"/>
        </w:rPr>
        <w:t>e</w:t>
      </w:r>
      <w:r w:rsidR="009A5C04">
        <w:rPr>
          <w:szCs w:val="16"/>
        </w:rPr>
        <w:t>)</w:t>
      </w:r>
      <w:r w:rsidR="0086334D" w:rsidRPr="0086334D">
        <w:rPr>
          <w:szCs w:val="16"/>
        </w:rPr>
        <w:t>.</w:t>
      </w:r>
    </w:p>
    <w:p w14:paraId="6EFCB6CC" w14:textId="6B89B8BA" w:rsidR="00107695" w:rsidRPr="00982282"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86334D">
        <w:rPr>
          <w:b/>
          <w:szCs w:val="16"/>
        </w:rPr>
        <w:t>(I</w:t>
      </w:r>
      <w:r w:rsidR="002F467F">
        <w:rPr>
          <w:b/>
          <w:szCs w:val="16"/>
        </w:rPr>
        <w:t>)</w:t>
      </w:r>
      <w:r w:rsidR="00A70898" w:rsidRPr="0086334D">
        <w:rPr>
          <w:szCs w:val="16"/>
        </w:rPr>
        <w:t xml:space="preserve"> </w:t>
      </w:r>
      <w:r w:rsidR="00A70898">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 </w:t>
      </w:r>
      <w:r w:rsidR="001B249F">
        <w:rPr>
          <w:szCs w:val="16"/>
        </w:rPr>
        <w:t>such</w:t>
      </w:r>
      <w:r w:rsidR="001B249F" w:rsidRPr="0086334D">
        <w:rPr>
          <w:szCs w:val="16"/>
        </w:rPr>
        <w:t xml:space="preserve"> </w:t>
      </w:r>
      <w:r w:rsidRPr="0086334D">
        <w:rPr>
          <w:szCs w:val="16"/>
        </w:rPr>
        <w:t>financial institution</w:t>
      </w:r>
      <w:r w:rsidR="002F467F">
        <w:rPr>
          <w:szCs w:val="16"/>
        </w:rPr>
        <w:t>, wire transfers, and automated clearinghouse transfers.</w:t>
      </w:r>
      <w:r w:rsidRPr="0086334D">
        <w:rPr>
          <w:b/>
          <w:szCs w:val="16"/>
        </w:rPr>
        <w:t xml:space="preserve"> </w:t>
      </w:r>
    </w:p>
    <w:p w14:paraId="6FFDA00D" w14:textId="25F544E0"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J)</w:t>
      </w:r>
      <w:r w:rsidR="00A70898" w:rsidRPr="0086334D">
        <w:rPr>
          <w:szCs w:val="16"/>
        </w:rPr>
        <w:t xml:space="preserve"> </w:t>
      </w:r>
      <w:r w:rsidR="00A70898">
        <w:tab/>
      </w:r>
      <w:r w:rsidR="0086334D" w:rsidRPr="0086334D">
        <w:rPr>
          <w:b/>
          <w:szCs w:val="16"/>
        </w:rPr>
        <w:t>“Electronic Signature”</w:t>
      </w:r>
      <w:r w:rsidR="0086334D" w:rsidRPr="0086334D">
        <w:rPr>
          <w:szCs w:val="16"/>
        </w:rPr>
        <w:t xml:space="preserve"> means an “Electronic Signature” as defined in the UETA or E-SIGN, as applicable.</w:t>
      </w:r>
    </w:p>
    <w:p w14:paraId="6FF1FAF2" w14:textId="7C05376B" w:rsidR="00F758BE"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 xml:space="preserve">(K) </w:t>
      </w:r>
      <w:r w:rsidR="00A70898">
        <w:tab/>
      </w:r>
      <w:r w:rsidRPr="0086334D">
        <w:rPr>
          <w:b/>
          <w:szCs w:val="16"/>
        </w:rPr>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3135093B" w14:textId="63946896"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ED2AE3">
        <w:rPr>
          <w:b/>
          <w:noProof/>
          <w:szCs w:val="16"/>
        </w:rPr>
        <w:t>L</w:t>
      </w:r>
      <w:r w:rsidR="00ED2AE3">
        <w:rPr>
          <w:b/>
          <w:szCs w:val="16"/>
        </w:rPr>
        <w:t>)</w:t>
      </w:r>
      <w:r w:rsidR="00A70898" w:rsidRPr="0086334D">
        <w:rPr>
          <w:szCs w:val="16"/>
        </w:rPr>
        <w:t xml:space="preserve"> </w:t>
      </w:r>
      <w:r w:rsidR="00A70898">
        <w:tab/>
      </w:r>
      <w:r w:rsidR="0086334D" w:rsidRPr="0086334D">
        <w:rPr>
          <w:b/>
          <w:szCs w:val="16"/>
        </w:rPr>
        <w:t>“Escrow Items”</w:t>
      </w:r>
      <w:r w:rsidR="00D54C74" w:rsidRPr="00982282">
        <w:rPr>
          <w:b/>
        </w:rPr>
        <w:t xml:space="preserve"> </w:t>
      </w:r>
      <w:r w:rsidR="0086334D" w:rsidRPr="0086334D">
        <w:rPr>
          <w:szCs w:val="16"/>
        </w:rPr>
        <w:t>means</w:t>
      </w:r>
      <w:r w:rsidR="00422FDB">
        <w:rPr>
          <w:szCs w:val="16"/>
        </w:rPr>
        <w:t>:</w:t>
      </w:r>
      <w:r w:rsidR="0086334D" w:rsidRPr="0086334D">
        <w:rPr>
          <w:szCs w:val="16"/>
        </w:rPr>
        <w:t xml:space="preserve"> (i) taxes and assessments and other items that can attain priority over this Security Instrument as a lien or encumbrance on the Property</w:t>
      </w:r>
      <w:r w:rsidR="00422FDB">
        <w:rPr>
          <w:szCs w:val="16"/>
        </w:rPr>
        <w:t>;</w:t>
      </w:r>
      <w:r w:rsidR="0086334D" w:rsidRPr="0086334D">
        <w:rPr>
          <w:szCs w:val="16"/>
        </w:rPr>
        <w:t xml:space="preserve"> (ii) leasehold payments or ground rents on the Property, if any</w:t>
      </w:r>
      <w:r w:rsidR="00422FDB">
        <w:rPr>
          <w:szCs w:val="16"/>
        </w:rPr>
        <w:t xml:space="preserve">; </w:t>
      </w:r>
      <w:r w:rsidR="0086334D" w:rsidRPr="0086334D">
        <w:rPr>
          <w:szCs w:val="16"/>
        </w:rPr>
        <w:t>(iii) premiums for any and all insurance required by Lender under Section</w:t>
      </w:r>
      <w:r w:rsidR="00422FDB">
        <w:rPr>
          <w:szCs w:val="16"/>
        </w:rPr>
        <w:t xml:space="preserve"> </w:t>
      </w:r>
      <w:r w:rsidR="0086334D" w:rsidRPr="0086334D">
        <w:rPr>
          <w:szCs w:val="16"/>
        </w:rPr>
        <w:t>5</w:t>
      </w:r>
      <w:r w:rsidR="003D72B3">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w:t>
      </w:r>
      <w:r w:rsidR="00422FDB">
        <w:rPr>
          <w:szCs w:val="16"/>
        </w:rPr>
        <w:t xml:space="preserve"> </w:t>
      </w:r>
      <w:r w:rsidR="0086334D" w:rsidRPr="0086334D">
        <w:rPr>
          <w:szCs w:val="16"/>
        </w:rPr>
        <w:t>11</w:t>
      </w:r>
      <w:r w:rsidR="00422FDB">
        <w:rPr>
          <w:szCs w:val="16"/>
        </w:rPr>
        <w:t>;</w:t>
      </w:r>
      <w:r w:rsidR="0086334D" w:rsidRPr="0086334D">
        <w:rPr>
          <w:szCs w:val="16"/>
        </w:rPr>
        <w:t xml:space="preserve"> and (v) Community Association Dues, Fees</w:t>
      </w:r>
      <w:r w:rsidR="00422FDB">
        <w:rPr>
          <w:szCs w:val="16"/>
        </w:rPr>
        <w:t>,</w:t>
      </w:r>
      <w:r w:rsidR="0086334D" w:rsidRPr="0086334D">
        <w:rPr>
          <w:szCs w:val="16"/>
        </w:rPr>
        <w:t xml:space="preserve"> and Assessments if Lender requires that they be escrowed beginning at </w:t>
      </w:r>
      <w:r w:rsidR="00054FF2">
        <w:rPr>
          <w:szCs w:val="16"/>
        </w:rPr>
        <w:t xml:space="preserve">Loan closing </w:t>
      </w:r>
      <w:r w:rsidR="0086334D" w:rsidRPr="0086334D">
        <w:rPr>
          <w:szCs w:val="16"/>
        </w:rPr>
        <w:t>or at any time during the Loan term.</w:t>
      </w:r>
    </w:p>
    <w:p w14:paraId="5AAFE4E3" w14:textId="0A115CAD" w:rsidR="00DE58F0" w:rsidRDefault="0086334D">
      <w:pPr>
        <w:widowControl/>
        <w:jc w:val="both"/>
        <w:rPr>
          <w:szCs w:val="16"/>
        </w:rPr>
      </w:pPr>
      <w:r w:rsidRPr="0086334D">
        <w:rPr>
          <w:b/>
          <w:szCs w:val="16"/>
        </w:rPr>
        <w:t>(M)</w:t>
      </w:r>
      <w:r w:rsidR="00A70898" w:rsidRPr="0086334D">
        <w:rPr>
          <w:szCs w:val="16"/>
        </w:rPr>
        <w:t xml:space="preserve"> </w:t>
      </w:r>
      <w:r w:rsidR="00A70898">
        <w:tab/>
      </w:r>
      <w:r w:rsidRPr="0086334D">
        <w:rPr>
          <w:b/>
          <w:szCs w:val="16"/>
        </w:rPr>
        <w:t xml:space="preserve">“Loan” </w:t>
      </w:r>
      <w:r w:rsidRPr="0086334D">
        <w:rPr>
          <w:szCs w:val="16"/>
        </w:rPr>
        <w:t xml:space="preserve">means the debt </w:t>
      </w:r>
      <w:r w:rsidR="000172BB">
        <w:rPr>
          <w:szCs w:val="16"/>
        </w:rPr>
        <w:t xml:space="preserve">obligation </w:t>
      </w:r>
      <w:r w:rsidRPr="0086334D">
        <w:rPr>
          <w:szCs w:val="16"/>
        </w:rPr>
        <w:t>evidenced by the Note, plus interest, any prepayment charges</w:t>
      </w:r>
      <w:r w:rsidR="009A5C04">
        <w:rPr>
          <w:szCs w:val="16"/>
        </w:rPr>
        <w:t>, costs, expenses,</w:t>
      </w:r>
      <w:r w:rsidRPr="0086334D">
        <w:rPr>
          <w:szCs w:val="16"/>
        </w:rPr>
        <w:t xml:space="preserve"> and late charges due under the Note, and all sums due under this Security Instrument, plus interest.</w:t>
      </w:r>
    </w:p>
    <w:p w14:paraId="28ECCB1B" w14:textId="02D53688" w:rsidR="00436BC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(N)</w:t>
      </w:r>
      <w:r w:rsidR="00A70898" w:rsidRPr="0086334D">
        <w:rPr>
          <w:szCs w:val="16"/>
        </w:rPr>
        <w:t xml:space="preserve"> </w:t>
      </w:r>
      <w:r w:rsidR="00A70898">
        <w:tab/>
      </w:r>
      <w:r w:rsidRPr="0086334D">
        <w:rPr>
          <w:b/>
          <w:szCs w:val="16"/>
        </w:rPr>
        <w:t>“Loan Servicer”</w:t>
      </w:r>
      <w:r w:rsidRPr="0086334D">
        <w:rPr>
          <w:szCs w:val="16"/>
        </w:rPr>
        <w:t xml:space="preserve"> means the entity that has the contractual right to receive Borrower’s Periodic Payments </w:t>
      </w:r>
      <w:r w:rsidR="0088102D">
        <w:rPr>
          <w:szCs w:val="16"/>
        </w:rPr>
        <w:t xml:space="preserve">and any other payments made by Borrower, </w:t>
      </w:r>
      <w:r w:rsidRPr="0086334D">
        <w:rPr>
          <w:szCs w:val="16"/>
        </w:rPr>
        <w:t>and administers the Loan on behalf of Lender.  Loan Servicer does not include a sub-servicer, which is an entity that may service the Loan on behalf of the Loan Servicer.</w:t>
      </w:r>
    </w:p>
    <w:p w14:paraId="1F38A134" w14:textId="4F7D1FDA" w:rsidR="002F467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(O)</w:t>
      </w:r>
      <w:r w:rsidR="00A70898" w:rsidRPr="0086334D">
        <w:rPr>
          <w:szCs w:val="16"/>
        </w:rPr>
        <w:t xml:space="preserve"> </w:t>
      </w:r>
      <w:r w:rsidR="00A70898">
        <w:tab/>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w:t>
      </w:r>
      <w:r w:rsidR="00422FDB">
        <w:rPr>
          <w:szCs w:val="16"/>
        </w:rPr>
        <w:t xml:space="preserve"> </w:t>
      </w:r>
      <w:r w:rsidR="002F467F">
        <w:rPr>
          <w:szCs w:val="16"/>
        </w:rPr>
        <w:t xml:space="preserve">5) for: (i) damage to, or destruction of, the Property; (ii) condemnation or other taking </w:t>
      </w:r>
      <w:r w:rsidR="002F467F">
        <w:rPr>
          <w:szCs w:val="16"/>
        </w:rPr>
        <w:lastRenderedPageBreak/>
        <w:t>of all or any part of the Property; (iii) conveyance in lieu of condemnation; or (iv) misrepresentations of, or omissions as to, the value and/or condition of the Property.</w:t>
      </w:r>
    </w:p>
    <w:p w14:paraId="5A8D0BED" w14:textId="53E85063"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86334D" w:rsidRPr="0086334D">
        <w:rPr>
          <w:b/>
          <w:szCs w:val="16"/>
        </w:rPr>
        <w:t>P</w:t>
      </w:r>
      <w:r>
        <w:rPr>
          <w:b/>
          <w:szCs w:val="16"/>
        </w:rPr>
        <w:t>)</w:t>
      </w:r>
      <w:r w:rsidR="00A70898" w:rsidRPr="0086334D">
        <w:rPr>
          <w:szCs w:val="16"/>
        </w:rPr>
        <w:t xml:space="preserve"> </w:t>
      </w:r>
      <w:r w:rsidR="00A70898">
        <w:tab/>
      </w:r>
      <w:r>
        <w:rPr>
          <w:b/>
          <w:szCs w:val="16"/>
        </w:rPr>
        <w:t>“Mortgage Insurance”</w:t>
      </w:r>
      <w:r w:rsidR="00D54C74" w:rsidRPr="00982282">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700F5A3D" w14:textId="6C174FB2"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86334D" w:rsidRPr="0086334D">
        <w:rPr>
          <w:b/>
          <w:szCs w:val="24"/>
        </w:rPr>
        <w:t>Q)</w:t>
      </w:r>
      <w:r w:rsidR="0086334D" w:rsidRPr="0086334D">
        <w:rPr>
          <w:szCs w:val="24"/>
        </w:rPr>
        <w:t xml:space="preserve"> </w:t>
      </w:r>
      <w:r w:rsidR="0086334D" w:rsidRPr="0086334D">
        <w:rPr>
          <w:rFonts w:eastAsia="SimSun"/>
          <w:szCs w:val="24"/>
        </w:rPr>
        <w:tab/>
        <w:t>“</w:t>
      </w:r>
      <w:r w:rsidR="0086334D" w:rsidRPr="0086334D">
        <w:rPr>
          <w:rFonts w:eastAsia="SimSun"/>
          <w:b/>
          <w:szCs w:val="24"/>
        </w:rPr>
        <w:t>Partial Payment</w:t>
      </w:r>
      <w:r w:rsidR="0086334D" w:rsidRPr="0086334D">
        <w:rPr>
          <w:rFonts w:eastAsia="SimSun"/>
          <w:szCs w:val="24"/>
        </w:rPr>
        <w:t>” means any payment by Borrower</w:t>
      </w:r>
      <w:r w:rsidR="00F9553E">
        <w:rPr>
          <w:rFonts w:eastAsia="SimSun"/>
          <w:szCs w:val="24"/>
        </w:rPr>
        <w:t>, other than a voluntary prepayment permitted under the Note,</w:t>
      </w:r>
      <w:r w:rsidR="00A619BD">
        <w:rPr>
          <w:rFonts w:eastAsia="SimSun"/>
          <w:szCs w:val="24"/>
        </w:rPr>
        <w:t xml:space="preserve"> </w:t>
      </w:r>
      <w:r w:rsidR="00F9553E">
        <w:rPr>
          <w:rFonts w:eastAsia="SimSun"/>
          <w:szCs w:val="24"/>
        </w:rPr>
        <w:t>which</w:t>
      </w:r>
      <w:r w:rsidR="0086334D" w:rsidRPr="0086334D">
        <w:rPr>
          <w:rFonts w:eastAsia="SimSun"/>
          <w:szCs w:val="24"/>
        </w:rPr>
        <w:t xml:space="preserve"> is less than a full </w:t>
      </w:r>
      <w:r w:rsidR="00F9553E">
        <w:rPr>
          <w:rFonts w:eastAsia="SimSun"/>
          <w:szCs w:val="24"/>
        </w:rPr>
        <w:t xml:space="preserve">outstanding </w:t>
      </w:r>
      <w:r w:rsidR="0086334D" w:rsidRPr="0086334D">
        <w:rPr>
          <w:rFonts w:eastAsia="SimSun"/>
          <w:szCs w:val="24"/>
        </w:rPr>
        <w:t>Periodic Payment.</w:t>
      </w:r>
    </w:p>
    <w:p w14:paraId="1805B985" w14:textId="0E3BD47A" w:rsidR="002F467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(R</w:t>
      </w:r>
      <w:r w:rsidR="002F467F">
        <w:rPr>
          <w:rFonts w:eastAsia="SimSun"/>
          <w:b/>
          <w:szCs w:val="24"/>
        </w:rPr>
        <w:t>)</w:t>
      </w:r>
      <w:r w:rsidR="00A70898" w:rsidRPr="0086334D">
        <w:rPr>
          <w:szCs w:val="16"/>
        </w:rPr>
        <w:t xml:space="preserve"> </w:t>
      </w:r>
      <w:r w:rsidR="00A70898">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w:t>
      </w:r>
      <w:r w:rsidR="00422FDB">
        <w:rPr>
          <w:rFonts w:eastAsia="SimSun"/>
          <w:szCs w:val="24"/>
        </w:rPr>
        <w:t xml:space="preserve"> </w:t>
      </w:r>
      <w:r w:rsidR="002F467F">
        <w:rPr>
          <w:rFonts w:eastAsia="SimSun"/>
          <w:szCs w:val="24"/>
        </w:rPr>
        <w:t>3.</w:t>
      </w:r>
    </w:p>
    <w:p w14:paraId="2EAAD166" w14:textId="16A9FF59" w:rsidR="00705E55" w:rsidRPr="009D74B6" w:rsidRDefault="00705E55">
      <w:pPr>
        <w:widowControl/>
        <w:jc w:val="both"/>
        <w:rPr>
          <w:caps/>
        </w:rPr>
      </w:pPr>
      <w:r>
        <w:rPr>
          <w:rFonts w:eastAsia="SimSun"/>
          <w:b/>
          <w:szCs w:val="24"/>
        </w:rPr>
        <w:t>(</w:t>
      </w:r>
      <w:r w:rsidR="0086334D" w:rsidRPr="0086334D">
        <w:rPr>
          <w:rFonts w:eastAsia="SimSun"/>
          <w:b/>
          <w:szCs w:val="24"/>
        </w:rPr>
        <w:t>S)</w:t>
      </w:r>
      <w:r w:rsidR="00A70898" w:rsidRPr="0086334D">
        <w:rPr>
          <w:szCs w:val="16"/>
        </w:rPr>
        <w:t xml:space="preserve"> </w:t>
      </w:r>
      <w:r w:rsidR="00A70898">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01D66DFE" w14:textId="344D5BCF" w:rsidR="00F9553E" w:rsidRPr="00602386" w:rsidRDefault="0086334D">
      <w:pPr>
        <w:widowControl/>
        <w:jc w:val="both"/>
        <w:rPr>
          <w:rFonts w:eastAsia="SimSun"/>
          <w:szCs w:val="24"/>
        </w:rPr>
      </w:pPr>
      <w:r w:rsidRPr="0086334D">
        <w:rPr>
          <w:rFonts w:eastAsia="SimSun"/>
          <w:b/>
          <w:szCs w:val="24"/>
        </w:rPr>
        <w:t>(T</w:t>
      </w:r>
      <w:r w:rsidR="00F9553E">
        <w:rPr>
          <w:rFonts w:eastAsia="SimSun"/>
          <w:b/>
          <w:caps/>
          <w:szCs w:val="24"/>
        </w:rPr>
        <w:t>)</w:t>
      </w:r>
      <w:r w:rsidR="00A70898" w:rsidRPr="0086334D">
        <w:rPr>
          <w:szCs w:val="16"/>
        </w:rPr>
        <w:t xml:space="preserve"> </w:t>
      </w:r>
      <w:r w:rsidR="00A70898">
        <w:tab/>
      </w:r>
      <w:r w:rsidR="00F9553E">
        <w:rPr>
          <w:rFonts w:eastAsia="SimSun"/>
          <w:b/>
          <w:caps/>
          <w:szCs w:val="24"/>
        </w:rPr>
        <w:t>“R</w:t>
      </w:r>
      <w:r w:rsidR="00F9553E">
        <w:rPr>
          <w:rFonts w:eastAsia="SimSun"/>
          <w:b/>
          <w:szCs w:val="24"/>
        </w:rPr>
        <w:t xml:space="preserve">ents” </w:t>
      </w:r>
      <w:r w:rsidR="00F9553E">
        <w:rPr>
          <w:rFonts w:eastAsia="SimSun"/>
          <w:szCs w:val="24"/>
        </w:rPr>
        <w:t xml:space="preserve">means all amounts received by or due Borrower in connection with </w:t>
      </w:r>
      <w:r w:rsidR="0088102D">
        <w:rPr>
          <w:rFonts w:eastAsia="SimSun"/>
          <w:szCs w:val="24"/>
        </w:rPr>
        <w:t xml:space="preserve">the </w:t>
      </w:r>
      <w:r w:rsidR="00F9553E">
        <w:rPr>
          <w:rFonts w:eastAsia="SimSun"/>
          <w:szCs w:val="24"/>
        </w:rPr>
        <w:t>lease</w:t>
      </w:r>
      <w:r w:rsidR="0088102D">
        <w:rPr>
          <w:rFonts w:eastAsia="SimSun"/>
          <w:szCs w:val="24"/>
        </w:rPr>
        <w:t>, use</w:t>
      </w:r>
      <w:r w:rsidR="00422FDB">
        <w:rPr>
          <w:rFonts w:eastAsia="SimSun"/>
          <w:szCs w:val="24"/>
        </w:rPr>
        <w:t>,</w:t>
      </w:r>
      <w:r w:rsidR="0088102D">
        <w:rPr>
          <w:rFonts w:eastAsia="SimSun"/>
          <w:szCs w:val="24"/>
        </w:rPr>
        <w:t xml:space="preserve"> and/or occupancy</w:t>
      </w:r>
      <w:r w:rsidR="00F9553E">
        <w:rPr>
          <w:rFonts w:eastAsia="SimSun"/>
          <w:szCs w:val="24"/>
        </w:rPr>
        <w:t xml:space="preserve"> of the Property</w:t>
      </w:r>
      <w:r w:rsidR="0088102D">
        <w:rPr>
          <w:rFonts w:eastAsia="SimSun"/>
          <w:szCs w:val="24"/>
        </w:rPr>
        <w:t xml:space="preserve"> by a party other than Borrower</w:t>
      </w:r>
      <w:r w:rsidR="00F9553E">
        <w:rPr>
          <w:rFonts w:eastAsia="SimSun"/>
          <w:szCs w:val="24"/>
        </w:rPr>
        <w:t>.</w:t>
      </w:r>
    </w:p>
    <w:p w14:paraId="6A3004BA" w14:textId="5CAC2844" w:rsidR="002F467F"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F9553E">
        <w:rPr>
          <w:rFonts w:eastAsia="SimSun"/>
          <w:b/>
          <w:szCs w:val="24"/>
        </w:rPr>
        <w:t>U</w:t>
      </w:r>
      <w:r w:rsidRPr="0086334D">
        <w:rPr>
          <w:rFonts w:eastAsia="SimSun"/>
          <w:b/>
          <w:szCs w:val="24"/>
        </w:rPr>
        <w:t>)</w:t>
      </w:r>
      <w:r w:rsidR="00A70898" w:rsidRPr="0086334D">
        <w:rPr>
          <w:szCs w:val="16"/>
        </w:rPr>
        <w:t xml:space="preserve"> </w:t>
      </w:r>
      <w:r w:rsidR="00A70898">
        <w:tab/>
      </w:r>
      <w:r w:rsidR="002F467F">
        <w:rPr>
          <w:rFonts w:eastAsia="SimSun"/>
          <w:b/>
          <w:szCs w:val="24"/>
        </w:rPr>
        <w:t>“RESPA”</w:t>
      </w:r>
      <w:r w:rsidR="00D54C74" w:rsidRPr="00982282">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D54C74" w:rsidRPr="00982282">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054FF2">
        <w:rPr>
          <w:rFonts w:eastAsia="SimSun"/>
          <w:szCs w:val="24"/>
        </w:rPr>
        <w:t xml:space="preserve">When </w:t>
      </w:r>
      <w:r w:rsidR="002F467F">
        <w:rPr>
          <w:rFonts w:eastAsia="SimSun"/>
          <w:szCs w:val="24"/>
        </w:rPr>
        <w:t xml:space="preserve">used in this Security Instrument, “RESPA” refers to all requirements and restrictions that </w:t>
      </w:r>
      <w:r w:rsidR="00054FF2">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4F324922" w14:textId="539191DE" w:rsidR="007E4482"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F9553E">
        <w:rPr>
          <w:rFonts w:eastAsia="SimSun"/>
          <w:b/>
          <w:szCs w:val="24"/>
        </w:rPr>
        <w:t>V</w:t>
      </w:r>
      <w:r>
        <w:rPr>
          <w:rFonts w:eastAsia="SimSun"/>
          <w:b/>
          <w:szCs w:val="24"/>
        </w:rPr>
        <w:t>)</w:t>
      </w:r>
      <w:r w:rsidR="00A70898" w:rsidRPr="0086334D">
        <w:rPr>
          <w:szCs w:val="16"/>
        </w:rPr>
        <w:t xml:space="preserve"> </w:t>
      </w:r>
      <w:r w:rsidR="00A70898">
        <w:tab/>
      </w:r>
      <w:r>
        <w:rPr>
          <w:rFonts w:eastAsia="SimSun"/>
          <w:b/>
          <w:szCs w:val="24"/>
        </w:rPr>
        <w:t>“Successor in Interest of Borrower”</w:t>
      </w:r>
      <w:r w:rsidR="00D54C74" w:rsidRPr="00982282">
        <w:rPr>
          <w:b/>
        </w:rPr>
        <w:t xml:space="preserve"> </w:t>
      </w:r>
      <w:r>
        <w:rPr>
          <w:rFonts w:eastAsia="SimSun"/>
          <w:szCs w:val="24"/>
        </w:rPr>
        <w:t>means any party that has taken title to the Property, whether or not that party has assumed Borrower’s obligations under the Note and/or this Security Instrument.</w:t>
      </w:r>
    </w:p>
    <w:p w14:paraId="5FDCC4DC" w14:textId="1295D156" w:rsidR="005C1CD5" w:rsidRDefault="0086334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86334D">
        <w:rPr>
          <w:rFonts w:eastAsia="SimSun"/>
          <w:b/>
          <w:szCs w:val="24"/>
        </w:rPr>
        <w:t>(</w:t>
      </w:r>
      <w:r w:rsidR="00F9553E">
        <w:rPr>
          <w:rFonts w:eastAsia="SimSun"/>
          <w:b/>
          <w:szCs w:val="24"/>
        </w:rPr>
        <w:t>W</w:t>
      </w:r>
      <w:r w:rsidRPr="0086334D">
        <w:rPr>
          <w:rFonts w:eastAsia="SimSun"/>
          <w:b/>
          <w:szCs w:val="24"/>
        </w:rPr>
        <w:t>)</w:t>
      </w:r>
      <w:r w:rsidR="00CA5734" w:rsidRPr="0086334D">
        <w:rPr>
          <w:szCs w:val="16"/>
        </w:rPr>
        <w:t xml:space="preserve"> </w:t>
      </w:r>
      <w:r w:rsidR="00CA5734">
        <w:tab/>
      </w:r>
      <w:r w:rsidRPr="0086334D">
        <w:rPr>
          <w:rFonts w:eastAsia="SimSun"/>
          <w:b/>
          <w:szCs w:val="24"/>
        </w:rPr>
        <w:t>“UETA”</w:t>
      </w:r>
      <w:r w:rsidRPr="0086334D">
        <w:rPr>
          <w:rFonts w:eastAsia="SimSun"/>
          <w:szCs w:val="24"/>
        </w:rPr>
        <w:t xml:space="preserve"> means the Uniform Electronic Transactions Act, as enacted by the jurisdiction in which the Property is located, as </w:t>
      </w:r>
      <w:r w:rsidR="00F9553E">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46A7E6F3" w14:textId="77777777" w:rsidR="007A39D7" w:rsidRDefault="007A39D7">
      <w:pPr>
        <w:widowControl/>
        <w:autoSpaceDE/>
        <w:autoSpaceDN/>
        <w:adjustRightInd/>
        <w:spacing w:after="200" w:line="276" w:lineRule="auto"/>
        <w:rPr>
          <w:rFonts w:eastAsia="SimSun"/>
          <w:szCs w:val="24"/>
        </w:rPr>
      </w:pPr>
      <w:r>
        <w:rPr>
          <w:rFonts w:eastAsia="SimSun"/>
          <w:szCs w:val="24"/>
        </w:rPr>
        <w:br w:type="page"/>
      </w:r>
    </w:p>
    <w:p w14:paraId="3253CE99"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lastRenderedPageBreak/>
        <w:t>TRANSFER OF RIGHTS IN THE PROPERTY</w:t>
      </w:r>
    </w:p>
    <w:p w14:paraId="542980A6" w14:textId="77777777" w:rsidR="00682C20" w:rsidRDefault="00682C20" w:rsidP="00982282">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49AF0CA8" w14:textId="12D2EACB" w:rsidR="00682C20" w:rsidRDefault="002F467F" w:rsidP="00982282">
      <w:pPr>
        <w:jc w:val="both"/>
      </w:pPr>
      <w:r>
        <w:rPr>
          <w:rFonts w:eastAsia="SimSun"/>
          <w:szCs w:val="24"/>
        </w:rPr>
        <w:t>This Security Instrument secures to Lender (i) the repayment of the Loan, and all renewals, extensions</w:t>
      </w:r>
      <w:r w:rsidR="00422FDB">
        <w:rPr>
          <w:rFonts w:eastAsia="SimSun"/>
          <w:szCs w:val="24"/>
        </w:rPr>
        <w:t>,</w:t>
      </w:r>
      <w:r>
        <w:rPr>
          <w:rFonts w:eastAsia="SimSun"/>
          <w:szCs w:val="24"/>
        </w:rPr>
        <w:t xml:space="preserve"> and modifications of the Note</w:t>
      </w:r>
      <w:r w:rsidR="00422FDB">
        <w:rPr>
          <w:rFonts w:eastAsia="SimSun"/>
          <w:szCs w:val="24"/>
        </w:rPr>
        <w:t>,</w:t>
      </w:r>
      <w:r>
        <w:rPr>
          <w:rFonts w:eastAsia="SimSun"/>
          <w:szCs w:val="24"/>
        </w:rPr>
        <w:t xml:space="preserve"> and (ii) the performance of Borrower’s covenants and agreements under this Security Instrument and the Note.  For this purpose, Borrower </w:t>
      </w:r>
      <w:r w:rsidR="007238D2">
        <w:t>mortgage</w:t>
      </w:r>
      <w:r w:rsidR="007A39D7">
        <w:t>s</w:t>
      </w:r>
      <w:r w:rsidR="007238D2">
        <w:t>, grant</w:t>
      </w:r>
      <w:r w:rsidR="007A39D7">
        <w:t>s</w:t>
      </w:r>
      <w:r w:rsidR="00422FDB">
        <w:t>,</w:t>
      </w:r>
      <w:r w:rsidR="007238D2">
        <w:t xml:space="preserve"> and convey</w:t>
      </w:r>
      <w:r w:rsidR="007A39D7">
        <w:t>s</w:t>
      </w:r>
      <w:r w:rsidR="007238D2">
        <w:t xml:space="preserve"> to Lender, with power of sale, the following described property located in the </w:t>
      </w:r>
    </w:p>
    <w:p w14:paraId="5B8560D9" w14:textId="215768C6" w:rsidR="007A39D7" w:rsidRDefault="007A39D7" w:rsidP="007A39D7">
      <w:pPr>
        <w:pStyle w:val="BodyText"/>
      </w:pPr>
      <w:r>
        <w:t xml:space="preserve">_____________________________________ of </w:t>
      </w:r>
      <w:r>
        <w:tab/>
        <w:t>____________________________________</w:t>
      </w:r>
    </w:p>
    <w:p w14:paraId="26E13A2D" w14:textId="5A4C7281" w:rsidR="007A39D7" w:rsidRDefault="007A39D7" w:rsidP="0033531F">
      <w:pPr>
        <w:pStyle w:val="BodyText"/>
      </w:pPr>
      <w:r>
        <w:tab/>
        <w:t xml:space="preserve">[Type of Recording Jurisdiction]       </w:t>
      </w:r>
      <w:r w:rsidR="0033531F">
        <w:tab/>
      </w:r>
      <w:r w:rsidR="0033531F">
        <w:tab/>
        <w:t xml:space="preserve">         </w:t>
      </w:r>
      <w:r>
        <w:t>[Name of Recording Jurisdiction]</w:t>
      </w:r>
      <w:r w:rsidR="00D54C74">
        <w:fldChar w:fldCharType="begin"/>
      </w:r>
      <w:r>
        <w:instrText>ADVANCE \d144</w:instrText>
      </w:r>
      <w:r w:rsidR="00D54C74">
        <w:fldChar w:fldCharType="end"/>
      </w:r>
    </w:p>
    <w:p w14:paraId="2981A5EB" w14:textId="41D1A763" w:rsidR="007A39D7" w:rsidRDefault="007A39D7" w:rsidP="007A39D7">
      <w:pPr>
        <w:widowControl/>
        <w:tabs>
          <w:tab w:val="left" w:pos="-1080"/>
          <w:tab w:val="left" w:pos="-720"/>
          <w:tab w:val="left" w:pos="0"/>
          <w:tab w:val="left" w:pos="720"/>
          <w:tab w:val="left" w:pos="1080"/>
          <w:tab w:val="left" w:pos="2160"/>
          <w:tab w:val="left" w:pos="2880"/>
          <w:tab w:val="left" w:pos="3420"/>
          <w:tab w:val="left" w:pos="3870"/>
          <w:tab w:val="left" w:pos="4410"/>
          <w:tab w:val="left" w:pos="5040"/>
          <w:tab w:val="left" w:pos="6840"/>
          <w:tab w:val="left" w:pos="7290"/>
          <w:tab w:val="left" w:pos="8640"/>
        </w:tabs>
        <w:jc w:val="both"/>
      </w:pPr>
      <w:r>
        <w:t>which currently has the address of _______________________________________________</w:t>
      </w:r>
    </w:p>
    <w:p w14:paraId="6DC6EC7A" w14:textId="77777777" w:rsidR="007A39D7" w:rsidRDefault="007A39D7" w:rsidP="007A39D7">
      <w:pPr>
        <w:widowControl/>
        <w:tabs>
          <w:tab w:val="left" w:pos="-1080"/>
          <w:tab w:val="left" w:pos="-720"/>
          <w:tab w:val="left" w:pos="0"/>
          <w:tab w:val="left" w:pos="720"/>
          <w:tab w:val="left" w:pos="1080"/>
          <w:tab w:val="left" w:pos="2160"/>
          <w:tab w:val="left" w:pos="2880"/>
          <w:tab w:val="left" w:pos="3420"/>
          <w:tab w:val="left" w:pos="3870"/>
          <w:tab w:val="left" w:pos="4410"/>
          <w:tab w:val="left" w:pos="5040"/>
          <w:tab w:val="left" w:pos="5760"/>
          <w:tab w:val="left" w:pos="6840"/>
          <w:tab w:val="left" w:pos="7290"/>
          <w:tab w:val="left" w:pos="8640"/>
        </w:tabs>
        <w:ind w:firstLine="5760"/>
      </w:pPr>
      <w:r>
        <w:t>[Street]</w:t>
      </w:r>
    </w:p>
    <w:p w14:paraId="036B08CC" w14:textId="4C725EB8" w:rsidR="007A39D7" w:rsidRDefault="007A39D7" w:rsidP="007A39D7">
      <w:pPr>
        <w:widowControl/>
        <w:tabs>
          <w:tab w:val="left" w:pos="-1080"/>
          <w:tab w:val="left" w:pos="-720"/>
          <w:tab w:val="left" w:pos="0"/>
          <w:tab w:val="left" w:pos="720"/>
          <w:tab w:val="left" w:pos="1080"/>
          <w:tab w:val="left" w:pos="2160"/>
          <w:tab w:val="left" w:pos="2880"/>
          <w:tab w:val="left" w:pos="3420"/>
          <w:tab w:val="left" w:pos="3870"/>
          <w:tab w:val="left" w:pos="4410"/>
          <w:tab w:val="left" w:pos="5040"/>
          <w:tab w:val="left" w:pos="5760"/>
          <w:tab w:val="left" w:pos="6840"/>
          <w:tab w:val="left" w:pos="7290"/>
          <w:tab w:val="left" w:pos="8640"/>
        </w:tabs>
      </w:pPr>
      <w:r>
        <w:t>________________________________, Louisiana _____________(“Property Address</w:t>
      </w:r>
      <w:r w:rsidR="001B4040">
        <w:t>”)</w:t>
      </w:r>
      <w:r w:rsidR="00054FF2">
        <w:t>;</w:t>
      </w:r>
    </w:p>
    <w:p w14:paraId="3C3D32FB" w14:textId="77777777" w:rsidR="007A39D7" w:rsidRDefault="007A39D7" w:rsidP="007A39D7">
      <w:pPr>
        <w:widowControl/>
        <w:tabs>
          <w:tab w:val="left" w:pos="-1080"/>
          <w:tab w:val="left" w:pos="-720"/>
          <w:tab w:val="left" w:pos="0"/>
          <w:tab w:val="left" w:pos="720"/>
          <w:tab w:val="left" w:pos="1440"/>
          <w:tab w:val="left" w:pos="2160"/>
          <w:tab w:val="left" w:pos="2880"/>
          <w:tab w:val="left" w:pos="3420"/>
          <w:tab w:val="left" w:pos="3870"/>
          <w:tab w:val="left" w:pos="4410"/>
          <w:tab w:val="left" w:pos="5220"/>
          <w:tab w:val="left" w:pos="5760"/>
          <w:tab w:val="left" w:pos="6840"/>
          <w:tab w:val="left" w:pos="7290"/>
          <w:tab w:val="left" w:pos="8640"/>
        </w:tabs>
        <w:ind w:firstLine="1440"/>
        <w:jc w:val="both"/>
      </w:pPr>
      <w:r>
        <w:t>[City]</w:t>
      </w:r>
      <w:r>
        <w:tab/>
      </w:r>
      <w:r>
        <w:tab/>
      </w:r>
      <w:r>
        <w:tab/>
      </w:r>
      <w:r>
        <w:tab/>
      </w:r>
      <w:r>
        <w:tab/>
      </w:r>
      <w:r>
        <w:tab/>
        <w:t>[Zip Code]</w:t>
      </w:r>
    </w:p>
    <w:p w14:paraId="413CDDC6" w14:textId="77777777" w:rsidR="00682C20" w:rsidRDefault="00682C20" w:rsidP="00982282">
      <w:pPr>
        <w:widowControl/>
        <w:tabs>
          <w:tab w:val="left" w:pos="0"/>
        </w:tabs>
        <w:jc w:val="both"/>
        <w:rPr>
          <w:rFonts w:eastAsia="SimSun"/>
          <w:szCs w:val="24"/>
        </w:rPr>
      </w:pPr>
    </w:p>
    <w:p w14:paraId="5714DE21" w14:textId="3C4C21AA" w:rsidR="00682C20" w:rsidRDefault="002F467F" w:rsidP="00982282">
      <w:pPr>
        <w:widowControl/>
        <w:tabs>
          <w:tab w:val="left" w:pos="0"/>
        </w:tabs>
        <w:ind w:firstLine="720"/>
        <w:jc w:val="both"/>
        <w:rPr>
          <w:rFonts w:eastAsia="SimSun"/>
          <w:szCs w:val="24"/>
        </w:rPr>
      </w:pPr>
      <w:r>
        <w:rPr>
          <w:rFonts w:eastAsia="SimSun"/>
          <w:szCs w:val="24"/>
        </w:rPr>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 xml:space="preserve">erected on the property, </w:t>
      </w:r>
      <w:r w:rsidR="00175FEA">
        <w:rPr>
          <w:rFonts w:eastAsia="SimSun"/>
          <w:szCs w:val="24"/>
        </w:rPr>
        <w:t xml:space="preserve">including replacements and additions to the improvements on such property, </w:t>
      </w:r>
      <w:r w:rsidR="0086334D" w:rsidRPr="0086334D">
        <w:rPr>
          <w:rFonts w:eastAsia="SimSun"/>
          <w:szCs w:val="24"/>
        </w:rPr>
        <w:t>all property rights</w:t>
      </w:r>
      <w:r w:rsidR="00190F44">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royalties, mineral rights, oil or gas rights or profits, water rights</w:t>
      </w:r>
      <w:r w:rsidR="00A8615B">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w:t>
      </w:r>
      <w:r w:rsidR="00175FEA">
        <w:rPr>
          <w:rFonts w:eastAsia="SimSun"/>
          <w:szCs w:val="24"/>
        </w:rPr>
        <w:t>.</w:t>
      </w:r>
      <w:r>
        <w:rPr>
          <w:rFonts w:eastAsia="SimSun"/>
          <w:szCs w:val="24"/>
        </w:rPr>
        <w:t xml:space="preserve">  All of the foregoing is referred to in this Security Instrument as the “Property.”</w:t>
      </w:r>
    </w:p>
    <w:p w14:paraId="569A72BA" w14:textId="77777777" w:rsidR="00682C20" w:rsidRDefault="00682C20" w:rsidP="00982282">
      <w:pPr>
        <w:widowControl/>
        <w:tabs>
          <w:tab w:val="left" w:pos="0"/>
        </w:tabs>
        <w:jc w:val="both"/>
        <w:rPr>
          <w:rFonts w:eastAsia="SimSun"/>
          <w:szCs w:val="24"/>
        </w:rPr>
      </w:pPr>
    </w:p>
    <w:p w14:paraId="7E302222" w14:textId="4DAFD24A" w:rsidR="007A39D7" w:rsidRDefault="002F467F" w:rsidP="0033531F">
      <w:pPr>
        <w:widowControl/>
        <w:tabs>
          <w:tab w:val="left" w:pos="-1080"/>
          <w:tab w:val="left" w:pos="-720"/>
          <w:tab w:val="left" w:pos="0"/>
          <w:tab w:val="left" w:pos="720"/>
          <w:tab w:val="left" w:pos="1440"/>
          <w:tab w:val="left" w:pos="2160"/>
          <w:tab w:val="left" w:pos="2880"/>
          <w:tab w:val="left" w:pos="3420"/>
          <w:tab w:val="left" w:pos="3870"/>
          <w:tab w:val="left" w:pos="4410"/>
          <w:tab w:val="left" w:pos="5220"/>
          <w:tab w:val="left" w:pos="5760"/>
          <w:tab w:val="left" w:pos="6840"/>
          <w:tab w:val="left" w:pos="7290"/>
          <w:tab w:val="left" w:pos="864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422FDB">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422FDB">
        <w:rPr>
          <w:rFonts w:eastAsia="SimSun"/>
          <w:szCs w:val="24"/>
        </w:rPr>
        <w:t>,</w:t>
      </w:r>
      <w:r>
        <w:rPr>
          <w:rFonts w:eastAsia="SimSun"/>
          <w:szCs w:val="24"/>
        </w:rPr>
        <w:t xml:space="preserve"> and </w:t>
      </w:r>
      <w:r w:rsidR="007238D2">
        <w:t>hypothecate</w:t>
      </w:r>
      <w:r>
        <w:rPr>
          <w:rFonts w:eastAsia="SimSun"/>
          <w:szCs w:val="24"/>
        </w:rPr>
        <w:t xml:space="preserve"> the Property</w:t>
      </w:r>
      <w:r w:rsidR="00422FDB">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w:t>
      </w:r>
      <w:r w:rsidR="00054FF2">
        <w:rPr>
          <w:rFonts w:eastAsia="SimSun"/>
          <w:szCs w:val="24"/>
        </w:rPr>
        <w:t xml:space="preserve"> and ownership interests</w:t>
      </w:r>
      <w:r>
        <w:rPr>
          <w:rFonts w:eastAsia="SimSun"/>
          <w:szCs w:val="24"/>
        </w:rPr>
        <w:t xml:space="preserve"> of record</w:t>
      </w:r>
      <w:r w:rsidR="00054FF2">
        <w:rPr>
          <w:rFonts w:eastAsia="SimSun"/>
          <w:szCs w:val="24"/>
        </w:rPr>
        <w:t xml:space="preserve"> as of Loan closing</w:t>
      </w:r>
      <w:r>
        <w:rPr>
          <w:rFonts w:eastAsia="SimSun"/>
          <w:szCs w:val="24"/>
        </w:rPr>
        <w:t>.</w:t>
      </w:r>
    </w:p>
    <w:p w14:paraId="179A6705" w14:textId="77777777" w:rsidR="00682C20" w:rsidRDefault="00682C20" w:rsidP="00982282">
      <w:pPr>
        <w:widowControl/>
        <w:tabs>
          <w:tab w:val="left" w:pos="0"/>
        </w:tabs>
        <w:jc w:val="both"/>
        <w:rPr>
          <w:rFonts w:eastAsia="SimSun"/>
          <w:szCs w:val="24"/>
        </w:rPr>
      </w:pPr>
    </w:p>
    <w:p w14:paraId="196ED740" w14:textId="502C35CB" w:rsidR="00682C20" w:rsidRDefault="002F467F" w:rsidP="00982282">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F9553E">
        <w:rPr>
          <w:rFonts w:eastAsia="SimSun"/>
          <w:szCs w:val="24"/>
        </w:rPr>
        <w:t xml:space="preserve">with limited variations </w:t>
      </w:r>
      <w:r>
        <w:rPr>
          <w:rFonts w:eastAsia="SimSun"/>
          <w:szCs w:val="24"/>
        </w:rPr>
        <w:t xml:space="preserve">and non-uniform covenants </w:t>
      </w:r>
      <w:r w:rsidR="00F9553E">
        <w:rPr>
          <w:rFonts w:eastAsia="SimSun"/>
          <w:szCs w:val="24"/>
        </w:rPr>
        <w:t xml:space="preserve">that reflect specific </w:t>
      </w:r>
      <w:r w:rsidR="00175FEA">
        <w:rPr>
          <w:rFonts w:eastAsia="SimSun"/>
          <w:szCs w:val="24"/>
        </w:rPr>
        <w:t xml:space="preserve">Louisiana </w:t>
      </w:r>
      <w:r w:rsidR="003E676D">
        <w:rPr>
          <w:rFonts w:eastAsia="SimSun"/>
          <w:szCs w:val="24"/>
        </w:rPr>
        <w:t xml:space="preserve">state </w:t>
      </w:r>
      <w:r w:rsidR="00F9553E">
        <w:rPr>
          <w:rFonts w:eastAsia="SimSun"/>
          <w:szCs w:val="24"/>
        </w:rPr>
        <w:t>requir</w:t>
      </w:r>
      <w:r w:rsidR="00FC5402">
        <w:rPr>
          <w:rFonts w:eastAsia="SimSun"/>
          <w:szCs w:val="24"/>
        </w:rPr>
        <w:t>e</w:t>
      </w:r>
      <w:r w:rsidR="00F9553E">
        <w:rPr>
          <w:rFonts w:eastAsia="SimSun"/>
          <w:szCs w:val="24"/>
        </w:rPr>
        <w:t xml:space="preserve">ments </w:t>
      </w:r>
      <w:r>
        <w:rPr>
          <w:rFonts w:eastAsia="SimSun"/>
          <w:szCs w:val="24"/>
        </w:rPr>
        <w:t>to constitute a uniform security instrument covering real property.</w:t>
      </w:r>
    </w:p>
    <w:p w14:paraId="0A79147C" w14:textId="77777777" w:rsidR="00982282" w:rsidRDefault="00982282" w:rsidP="00982282">
      <w:pPr>
        <w:widowControl/>
        <w:tabs>
          <w:tab w:val="left" w:pos="0"/>
        </w:tabs>
        <w:ind w:firstLine="720"/>
        <w:jc w:val="both"/>
        <w:rPr>
          <w:rFonts w:eastAsia="SimSun"/>
          <w:szCs w:val="24"/>
        </w:rPr>
      </w:pPr>
    </w:p>
    <w:p w14:paraId="4C448113" w14:textId="77777777" w:rsidR="00D55196" w:rsidRDefault="00D55196" w:rsidP="00D55196">
      <w:pPr>
        <w:widowControl/>
        <w:tabs>
          <w:tab w:val="left" w:pos="0"/>
        </w:tabs>
        <w:jc w:val="both"/>
      </w:pPr>
    </w:p>
    <w:p w14:paraId="7B189309" w14:textId="77777777" w:rsidR="00D55196" w:rsidRDefault="00D55196" w:rsidP="00D55196">
      <w:pPr>
        <w:widowControl/>
        <w:tabs>
          <w:tab w:val="left" w:pos="0"/>
        </w:tabs>
        <w:ind w:firstLine="720"/>
        <w:jc w:val="both"/>
      </w:pPr>
      <w:r>
        <w:lastRenderedPageBreak/>
        <w:t>UNIFORM COVENANTS.  Borrower and Lender covenant and agree as follows:</w:t>
      </w:r>
    </w:p>
    <w:p w14:paraId="78CDB800" w14:textId="58B9B92D" w:rsidR="00D55196" w:rsidRDefault="00D55196" w:rsidP="00D55196">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F9553E">
        <w:t>, and any other amounts due under this Security Instrument</w:t>
      </w:r>
      <w:r>
        <w:t xml:space="preserve">.  Payments due under the Note and this Security Instrument </w:t>
      </w:r>
      <w:r w:rsidRPr="00A91583">
        <w:t>must</w:t>
      </w:r>
      <w:r>
        <w:t xml:space="preserve"> be made in U.S. currency.  </w:t>
      </w:r>
      <w:r w:rsidR="00F9553E">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422FDB">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0718E265" w14:textId="7689E44C" w:rsidR="00D55196" w:rsidRDefault="00D55196" w:rsidP="00D55196">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w:t>
      </w:r>
      <w:r w:rsidR="00422FDB">
        <w:t xml:space="preserve"> </w:t>
      </w:r>
      <w:r w:rsidRPr="00A91583">
        <w:t>2.</w:t>
      </w:r>
    </w:p>
    <w:p w14:paraId="60B2030C" w14:textId="75DAB5F2" w:rsidR="00D55196" w:rsidRDefault="00175FEA" w:rsidP="00D55196">
      <w:pPr>
        <w:widowControl/>
        <w:ind w:firstLine="720"/>
        <w:jc w:val="both"/>
      </w:pPr>
      <w:r>
        <w:t xml:space="preserve">Any </w:t>
      </w:r>
      <w:r w:rsidR="00D55196" w:rsidRPr="00A91583">
        <w:t xml:space="preserve">offset or claim that Borrower </w:t>
      </w:r>
      <w:r>
        <w:t xml:space="preserve">may </w:t>
      </w:r>
      <w:r w:rsidR="00D55196" w:rsidRPr="00A91583">
        <w:t xml:space="preserve">have now or in the future against Lender will </w:t>
      </w:r>
      <w:r>
        <w:t xml:space="preserve">not </w:t>
      </w:r>
      <w:r w:rsidR="00D55196" w:rsidRPr="00A91583">
        <w:t xml:space="preserve">relieve Borrower from making </w:t>
      </w:r>
      <w:r w:rsidR="00F9553E">
        <w:t xml:space="preserve">the full amount of all </w:t>
      </w:r>
      <w:r w:rsidR="00D55196" w:rsidRPr="00A91583">
        <w:t>payments due under the Note and this Security Instrument or performing the covenants and agreements secured by this Security Instrument.</w:t>
      </w:r>
    </w:p>
    <w:p w14:paraId="282BD2B4" w14:textId="1895AD0A" w:rsidR="00D55196" w:rsidRPr="00EF3FDD" w:rsidRDefault="00D55196" w:rsidP="00D55196">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343F1A15" w14:textId="0A527AC5" w:rsidR="00D55196" w:rsidRPr="00EF3FDD" w:rsidRDefault="00D55196" w:rsidP="00D55196">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422FDB">
        <w:t xml:space="preserve"> </w:t>
      </w:r>
      <w:r w:rsidR="00175FEA">
        <w:t>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F9553E">
        <w:t xml:space="preserve">such </w:t>
      </w:r>
      <w:r w:rsidRPr="00EF3FDD">
        <w:t xml:space="preserve">unapplied funds.  Lender may hold such unapplied funds until Borrower makes payment sufficient to cover a full Periodic Payment, at which time the </w:t>
      </w:r>
      <w:r w:rsidR="00175FEA">
        <w:t>amount of the full Periodic P</w:t>
      </w:r>
      <w:r w:rsidR="00175FEA" w:rsidRPr="00EF3FDD">
        <w:t xml:space="preserve">ayment </w:t>
      </w:r>
      <w:r w:rsidRPr="00EF3FDD">
        <w:t xml:space="preserve">will be applied to the Loan.  If Borrower does not make such a payment within a reasonable period of time, Lender will either apply such funds </w:t>
      </w:r>
      <w:r w:rsidR="00175FEA">
        <w:t>in accordance with this Section</w:t>
      </w:r>
      <w:r w:rsidR="00422FDB">
        <w:t xml:space="preserve"> </w:t>
      </w:r>
      <w:r w:rsidR="00175FEA">
        <w:t xml:space="preserve">2 </w:t>
      </w:r>
      <w:r w:rsidRPr="00EF3FDD">
        <w:t>or return them to Borrower.  If not applied earlier, Partial Payments will be credited against the total amount due under the Loan in calculating the amount due in connection with any foreclosure proceeding</w:t>
      </w:r>
      <w:r w:rsidR="00175FEA">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31A87783" w14:textId="193C7E62" w:rsidR="000172BB" w:rsidRDefault="00D55196" w:rsidP="00D55196">
      <w:pPr>
        <w:ind w:firstLine="720"/>
        <w:contextualSpacing/>
        <w:jc w:val="both"/>
      </w:pPr>
      <w:r w:rsidRPr="00EF3FDD">
        <w:rPr>
          <w:b/>
          <w:color w:val="000000"/>
        </w:rPr>
        <w:t xml:space="preserve">(b) </w:t>
      </w:r>
      <w:r w:rsidRPr="00EF3FDD">
        <w:rPr>
          <w:b/>
        </w:rPr>
        <w:t xml:space="preserve">Order of Application of Partial </w:t>
      </w:r>
      <w:r w:rsidR="00F9553E">
        <w:rPr>
          <w:b/>
        </w:rPr>
        <w:t>Payment</w:t>
      </w:r>
      <w:r w:rsidR="006D77AD">
        <w:rPr>
          <w:b/>
        </w:rPr>
        <w:t>s</w:t>
      </w:r>
      <w:r w:rsidR="00F9553E">
        <w:rPr>
          <w:b/>
        </w:rPr>
        <w:t xml:space="preserve"> and </w:t>
      </w:r>
      <w:r w:rsidRPr="00EF3FDD">
        <w:rPr>
          <w:b/>
        </w:rPr>
        <w:t xml:space="preserve">Periodic Payments. </w:t>
      </w:r>
      <w:r w:rsidRPr="00EF3FDD">
        <w:t xml:space="preserve"> </w:t>
      </w:r>
      <w:r w:rsidR="000172BB">
        <w:t>Except as otherwise described in this Section</w:t>
      </w:r>
      <w:r w:rsidR="0074164E">
        <w:t xml:space="preserve"> </w:t>
      </w:r>
      <w:r w:rsidR="000172BB">
        <w:t>2, i</w:t>
      </w:r>
      <w:r w:rsidR="000172BB" w:rsidRPr="00EF3FDD">
        <w:t xml:space="preserve">f </w:t>
      </w:r>
      <w:r w:rsidRPr="00EF3FDD">
        <w:t>Lender applies a payment, such payment will be applied to</w:t>
      </w:r>
      <w:r w:rsidR="000172BB">
        <w:t xml:space="preserve"> each Periodic Payment in the order in which it became due, beginning with</w:t>
      </w:r>
      <w:r w:rsidRPr="00EF3FDD">
        <w:t xml:space="preserve"> the oldest outstanding Periodic Payment</w:t>
      </w:r>
      <w:r w:rsidR="006D77AD">
        <w:t>,</w:t>
      </w:r>
      <w:r w:rsidRPr="00EF3FDD">
        <w:t xml:space="preserve"> as follows: first to interest and then to </w:t>
      </w:r>
      <w:r w:rsidRPr="00EF3FDD">
        <w:rPr>
          <w:color w:val="000000"/>
        </w:rPr>
        <w:t>principal due under the Note</w:t>
      </w:r>
      <w:r w:rsidRPr="00EF3FDD">
        <w:t>, and finally to Escrow Items</w:t>
      </w:r>
      <w:r w:rsidR="00175FEA">
        <w:t>.</w:t>
      </w:r>
      <w:r>
        <w:rPr>
          <w:color w:val="000000"/>
        </w:rPr>
        <w:t xml:space="preserve"> </w:t>
      </w:r>
      <w:r w:rsidRPr="00EF3FDD">
        <w:t xml:space="preserve"> If all outstanding Periodic Payments </w:t>
      </w:r>
      <w:r w:rsidR="000172BB">
        <w:t xml:space="preserve">then due </w:t>
      </w:r>
      <w:r w:rsidRPr="00EF3FDD">
        <w:t xml:space="preserve">are paid in full, any </w:t>
      </w:r>
      <w:r w:rsidR="000172BB">
        <w:t xml:space="preserve">payment </w:t>
      </w:r>
      <w:r w:rsidRPr="00EF3FDD">
        <w:t xml:space="preserve">amounts </w:t>
      </w:r>
      <w:r w:rsidR="000172BB">
        <w:t xml:space="preserve">remaining may </w:t>
      </w:r>
      <w:r w:rsidRPr="00EF3FDD">
        <w:t xml:space="preserve">be applied to late charges </w:t>
      </w:r>
      <w:r w:rsidR="00175FEA">
        <w:t xml:space="preserve">and to </w:t>
      </w:r>
      <w:r w:rsidRPr="00EF3FDD">
        <w:t xml:space="preserve">any amounts </w:t>
      </w:r>
      <w:r w:rsidR="000172BB">
        <w:t xml:space="preserve">then </w:t>
      </w:r>
      <w:r w:rsidRPr="00EF3FDD">
        <w:t>due under this Security Instrument</w:t>
      </w:r>
      <w:r w:rsidR="00175FEA">
        <w:t>.</w:t>
      </w:r>
      <w:r w:rsidR="00F025DD">
        <w:t xml:space="preserve"> </w:t>
      </w:r>
      <w:r w:rsidR="000172BB">
        <w:t xml:space="preserve"> </w:t>
      </w:r>
      <w:r w:rsidR="00F025DD">
        <w:t>I</w:t>
      </w:r>
      <w:r w:rsidR="000172BB">
        <w:t>f all sums then due under the Note and this Security Instrument are paid in full,</w:t>
      </w:r>
      <w:r w:rsidR="00F025DD">
        <w:t xml:space="preserve"> any remaining payment amount may be applied, in Lender’s sole discretion, to a future Periodic Payment or </w:t>
      </w:r>
      <w:r w:rsidRPr="00EF3FDD">
        <w:t>to reduce the principal balance of the Note.</w:t>
      </w:r>
    </w:p>
    <w:p w14:paraId="3A23448B" w14:textId="05543680" w:rsidR="000172BB" w:rsidRDefault="000172BB" w:rsidP="00D55196">
      <w:pPr>
        <w:ind w:firstLine="720"/>
        <w:contextualSpacing/>
        <w:jc w:val="both"/>
      </w:pPr>
      <w:r>
        <w:t xml:space="preserve">If Lender receives a payment from Borrower </w:t>
      </w:r>
      <w:r w:rsidR="00F025DD">
        <w:t xml:space="preserve">in the amount of </w:t>
      </w:r>
      <w:r>
        <w:t>one or more Periodic Payments and the amount of any late charge due for a delinquent Periodic Payment, the payment may be applied to the delinquent payment and the late charge.</w:t>
      </w:r>
    </w:p>
    <w:p w14:paraId="73D87789" w14:textId="71EB0AAC" w:rsidR="00D55196" w:rsidRPr="00EF3FDD" w:rsidRDefault="00D55196" w:rsidP="00D55196">
      <w:pPr>
        <w:ind w:firstLine="720"/>
        <w:contextualSpacing/>
        <w:jc w:val="both"/>
        <w:rPr>
          <w:color w:val="000000"/>
        </w:rPr>
      </w:pPr>
      <w:r w:rsidRPr="00EF3FDD">
        <w:lastRenderedPageBreak/>
        <w:t>When applying payments, Lender will apply such payments in accordance with Applicable Law.</w:t>
      </w:r>
    </w:p>
    <w:p w14:paraId="526EAFCA" w14:textId="5807F692" w:rsidR="00D55196" w:rsidRPr="00EF3FDD" w:rsidRDefault="00D55196" w:rsidP="00D55196">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44302149" w14:textId="1B825A5C" w:rsidR="00CA5734" w:rsidRDefault="00D55196" w:rsidP="00CA5734">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1DCB5F2A" w14:textId="77777777" w:rsidR="00CA5734" w:rsidRDefault="00D55196" w:rsidP="00CA5734">
      <w:pPr>
        <w:ind w:firstLine="720"/>
        <w:contextualSpacing/>
        <w:jc w:val="both"/>
        <w:rPr>
          <w:b/>
          <w:bCs/>
        </w:rPr>
      </w:pPr>
      <w:r>
        <w:rPr>
          <w:b/>
          <w:bCs/>
        </w:rPr>
        <w:t>3.  Funds for Escrow Items.</w:t>
      </w:r>
    </w:p>
    <w:p w14:paraId="628AD1B1" w14:textId="329D03B4" w:rsidR="00CA5734" w:rsidRDefault="00D55196" w:rsidP="00CA5734">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F9553E">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009D74B6">
        <w:t xml:space="preserve"> </w:t>
      </w:r>
      <w:r w:rsidRPr="00A91583">
        <w:t>3.</w:t>
      </w:r>
    </w:p>
    <w:p w14:paraId="1C8E7EB0" w14:textId="608B5563" w:rsidR="00436A6F" w:rsidRDefault="00D55196" w:rsidP="00CA5734">
      <w:pPr>
        <w:ind w:firstLine="720"/>
        <w:contextualSpacing/>
        <w:jc w:val="both"/>
      </w:pPr>
      <w:r w:rsidRPr="00A91583">
        <w:rPr>
          <w:b/>
          <w:bCs/>
        </w:rPr>
        <w:t>(b)</w:t>
      </w:r>
      <w:r w:rsidRPr="00A91583">
        <w:t xml:space="preserve"> </w:t>
      </w:r>
      <w:r w:rsidRPr="00A91583">
        <w:rPr>
          <w:b/>
          <w:bCs/>
        </w:rPr>
        <w:t>Payment of Funds</w:t>
      </w:r>
      <w:r w:rsidR="00F025DD">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subject to the waiver.  If Lender has waived the requirement to pay</w:t>
      </w:r>
      <w:r w:rsidR="0088102D">
        <w:t xml:space="preserve"> Lender the</w:t>
      </w:r>
      <w:r w:rsidRPr="00A91583">
        <w:t xml:space="preserve"> </w:t>
      </w:r>
      <w:r w:rsidR="00F9553E">
        <w:t>Funds</w:t>
      </w:r>
      <w:r w:rsidR="00F9553E" w:rsidRPr="00A91583">
        <w:t xml:space="preserve"> </w:t>
      </w:r>
      <w:r w:rsidRPr="00A91583">
        <w:t xml:space="preserve">for any </w:t>
      </w:r>
      <w:r w:rsidR="0088102D">
        <w:t xml:space="preserve">or all </w:t>
      </w:r>
      <w:r w:rsidRPr="00A91583">
        <w:t>Escrow Items, Lender may require Borrower to provide proof of</w:t>
      </w:r>
      <w:r w:rsidR="0088102D">
        <w:t xml:space="preserve"> direct</w:t>
      </w:r>
      <w:r w:rsidRPr="00A91583">
        <w:t xml:space="preserve"> payment of those items</w:t>
      </w:r>
      <w:r>
        <w:t xml:space="preserve"> within such time period as Lender may require.  Borrower’s obligation to make such </w:t>
      </w:r>
      <w:r w:rsidRPr="00A91583">
        <w:t xml:space="preserve">timely </w:t>
      </w:r>
      <w:r>
        <w:t xml:space="preserve">payments and to provide proof of payment </w:t>
      </w:r>
      <w:r w:rsidR="00F9553E">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88102D">
        <w:t xml:space="preserve">timely </w:t>
      </w:r>
      <w:r>
        <w:t>the amount due for an Escrow Item, Lender may exercise its rights under Section</w:t>
      </w:r>
      <w:r w:rsidR="009D74B6">
        <w:t xml:space="preserve"> </w:t>
      </w:r>
      <w:r>
        <w:t xml:space="preserve">9 </w:t>
      </w:r>
      <w:r w:rsidR="00F025DD">
        <w:t xml:space="preserve">to </w:t>
      </w:r>
      <w:r>
        <w:t xml:space="preserve">pay such amount and Borrower </w:t>
      </w:r>
      <w:r w:rsidRPr="00A91583">
        <w:t>will</w:t>
      </w:r>
      <w:r>
        <w:t xml:space="preserve"> be obligated to repay to Lender any such amount</w:t>
      </w:r>
      <w:r w:rsidR="0088102D">
        <w:t xml:space="preserve"> in accordance with Section 9</w:t>
      </w:r>
      <w:r>
        <w:t xml:space="preserve">.  </w:t>
      </w:r>
    </w:p>
    <w:p w14:paraId="134E5C78" w14:textId="710F4D1B" w:rsidR="00D55196" w:rsidRPr="00CA5734" w:rsidRDefault="00D55196" w:rsidP="00CA5734">
      <w:pPr>
        <w:ind w:firstLine="720"/>
        <w:contextualSpacing/>
        <w:jc w:val="both"/>
        <w:rPr>
          <w:color w:val="000000"/>
        </w:rPr>
      </w:pPr>
      <w:r>
        <w:t xml:space="preserve">Lender may </w:t>
      </w:r>
      <w:r w:rsidR="003674F0">
        <w:t xml:space="preserve">withdraw </w:t>
      </w:r>
      <w:r>
        <w:t xml:space="preserve">the waiver as to any or all Escrow Items at any time by </w:t>
      </w:r>
      <w:r w:rsidR="00027C07">
        <w:t xml:space="preserve">giving </w:t>
      </w:r>
      <w:r>
        <w:t>a notice in accordance with Section</w:t>
      </w:r>
      <w:r w:rsidR="009D74B6">
        <w:t xml:space="preserve"> </w:t>
      </w:r>
      <w:r w:rsidRPr="00A91583">
        <w:t>16</w:t>
      </w:r>
      <w:r w:rsidR="00027C07">
        <w:t>;</w:t>
      </w:r>
      <w:r>
        <w:t xml:space="preserve"> upon such </w:t>
      </w:r>
      <w:r w:rsidR="003674F0">
        <w:t>withdrawal</w:t>
      </w:r>
      <w:r>
        <w:t xml:space="preserve">, Borrower </w:t>
      </w:r>
      <w:r w:rsidRPr="00A91583">
        <w:t>must</w:t>
      </w:r>
      <w:r>
        <w:t xml:space="preserve"> pay to Lender all Funds</w:t>
      </w:r>
      <w:r w:rsidRPr="00A91583">
        <w:t xml:space="preserve"> for such Escrow Items</w:t>
      </w:r>
      <w:r>
        <w:t>, and in such amounts, that are then required under this Section</w:t>
      </w:r>
      <w:r w:rsidR="00E579D9">
        <w:t xml:space="preserve"> </w:t>
      </w:r>
      <w:r>
        <w:t>3.</w:t>
      </w:r>
    </w:p>
    <w:p w14:paraId="403E14C7" w14:textId="730DF892" w:rsidR="00D55196" w:rsidRDefault="00D55196" w:rsidP="00D55196">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28AFDE13" w14:textId="19A3F4D7" w:rsidR="00D55196" w:rsidRDefault="00D55196" w:rsidP="00D55196">
      <w:pPr>
        <w:widowControl/>
        <w:tabs>
          <w:tab w:val="left" w:pos="0"/>
        </w:tabs>
        <w:ind w:firstLine="720"/>
        <w:jc w:val="both"/>
      </w:pPr>
      <w:r>
        <w:t xml:space="preserve">The Funds </w:t>
      </w:r>
      <w:r w:rsidRPr="00A91583">
        <w:t>will</w:t>
      </w:r>
      <w:r>
        <w:t xml:space="preserve"> be held in an institution whose deposits are insured by a </w:t>
      </w:r>
      <w:r w:rsidR="00F025DD">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F9553E">
        <w:t>:</w:t>
      </w:r>
      <w:r>
        <w:t xml:space="preserve"> </w:t>
      </w:r>
      <w:r w:rsidR="00F9553E">
        <w:t xml:space="preserve">(i) </w:t>
      </w:r>
      <w:r>
        <w:t>holding and applying the Funds</w:t>
      </w:r>
      <w:r w:rsidR="00F9553E">
        <w:t>;</w:t>
      </w:r>
      <w:r>
        <w:t xml:space="preserve"> </w:t>
      </w:r>
      <w:r w:rsidR="00F9553E">
        <w:t xml:space="preserve">(ii) </w:t>
      </w:r>
      <w:r>
        <w:t>annually analyzing the escrow account</w:t>
      </w:r>
      <w:r w:rsidR="00F9553E">
        <w:t>;</w:t>
      </w:r>
      <w:r>
        <w:t xml:space="preserve"> or </w:t>
      </w:r>
      <w:r w:rsidR="00F9553E">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7DE75930" w14:textId="0E3555CA" w:rsidR="00D55196" w:rsidRDefault="00D55196" w:rsidP="00D55196">
      <w:pPr>
        <w:widowControl/>
        <w:tabs>
          <w:tab w:val="left" w:pos="0"/>
        </w:tabs>
        <w:ind w:firstLine="720"/>
        <w:jc w:val="both"/>
      </w:pPr>
      <w:r w:rsidRPr="00A91583">
        <w:rPr>
          <w:b/>
          <w:bCs/>
        </w:rPr>
        <w:t>(d) Surplus</w:t>
      </w:r>
      <w:r w:rsidR="00F025DD">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F9553E">
        <w:t>such surplus</w:t>
      </w:r>
      <w:r w:rsidRPr="00A91583">
        <w:t>.  If Borrower</w:t>
      </w:r>
      <w:r>
        <w:t>’s Periodic Payment</w:t>
      </w:r>
      <w:r w:rsidRPr="00A91583">
        <w:t xml:space="preserve"> is delinquent by more than 30 days, Lender may retain the surplus in the escrow account for the payment of the Escrow Items.  </w:t>
      </w:r>
      <w:r w:rsidR="0088102D">
        <w:t>I</w:t>
      </w:r>
      <w:r w:rsidRPr="00A91583">
        <w:t>f</w:t>
      </w:r>
      <w:r>
        <w:t xml:space="preserve"> there is a shortage </w:t>
      </w:r>
      <w:r w:rsidRPr="00A91583">
        <w:t xml:space="preserve">or deficiency </w:t>
      </w:r>
      <w:r>
        <w:t xml:space="preserve">of Funds held in </w:t>
      </w:r>
      <w:r>
        <w:lastRenderedPageBreak/>
        <w:t xml:space="preserve">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F9553E">
        <w:t>in accordance with RESPA.</w:t>
      </w:r>
    </w:p>
    <w:p w14:paraId="2F5581EC" w14:textId="63049C44" w:rsidR="00D55196" w:rsidRDefault="00D55196" w:rsidP="00D55196">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3720D9BE" w14:textId="58C34396" w:rsidR="00CA5734" w:rsidRDefault="00D55196" w:rsidP="00CA5734">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1F42CD">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w:t>
      </w:r>
      <w:r w:rsidR="00E579D9">
        <w:t xml:space="preserve"> </w:t>
      </w:r>
      <w:r>
        <w:t>3.</w:t>
      </w:r>
    </w:p>
    <w:p w14:paraId="47B3F9BD" w14:textId="44DBFC8B" w:rsidR="00CA5734" w:rsidRDefault="00D55196" w:rsidP="00CA5734">
      <w:pPr>
        <w:pStyle w:val="1"/>
        <w:widowControl/>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F9553E">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F9553E">
        <w:t xml:space="preserve"> and Borrower has not taken any of the Required Actions in regard to such lien</w:t>
      </w:r>
      <w:r>
        <w:t xml:space="preserve">, Lender </w:t>
      </w:r>
      <w:r w:rsidR="00F9553E">
        <w:t xml:space="preserve">may </w:t>
      </w:r>
      <w:r>
        <w:t xml:space="preserve">give Borrower a notice identifying the lien.  Within 10 days </w:t>
      </w:r>
      <w:r w:rsidR="00F025DD">
        <w:t xml:space="preserve">after </w:t>
      </w:r>
      <w:r>
        <w:t xml:space="preserve">the date on which that notice is given, Borrower </w:t>
      </w:r>
      <w:r w:rsidRPr="00A91583">
        <w:t>must</w:t>
      </w:r>
      <w:r>
        <w:t xml:space="preserve"> satisfy the lien or take one or more of the </w:t>
      </w:r>
      <w:r w:rsidR="00F9553E">
        <w:t>Required Actions.</w:t>
      </w:r>
    </w:p>
    <w:p w14:paraId="3058151B" w14:textId="77777777" w:rsidR="00CA5734" w:rsidRDefault="00D55196" w:rsidP="00CA5734">
      <w:pPr>
        <w:pStyle w:val="1"/>
        <w:widowControl/>
        <w:tabs>
          <w:tab w:val="left" w:pos="0"/>
        </w:tabs>
        <w:ind w:firstLine="720"/>
        <w:jc w:val="both"/>
      </w:pPr>
      <w:r>
        <w:rPr>
          <w:b/>
          <w:bCs/>
        </w:rPr>
        <w:t>5.  Property Insurance.</w:t>
      </w:r>
    </w:p>
    <w:p w14:paraId="1343F616" w14:textId="46742FB2" w:rsidR="00D55196" w:rsidRDefault="00D55196" w:rsidP="00CA5734">
      <w:pPr>
        <w:pStyle w:val="1"/>
        <w:widowControl/>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314467A9" w14:textId="00BDEFFE" w:rsidR="00D55196" w:rsidRDefault="00D55196" w:rsidP="00D55196">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F9553E">
        <w:t xml:space="preserve">insure </w:t>
      </w:r>
      <w:r>
        <w:t>Lender, but might not protect Borrower, Borrower’s equity in the Property, or the contents of the Property, against any risk, hazard</w:t>
      </w:r>
      <w:r w:rsidR="00422FDB">
        <w:t>,</w:t>
      </w:r>
      <w:r>
        <w:t xml:space="preserve"> or liability and might provide greater or lesser coverage than was previously in effect</w:t>
      </w:r>
      <w:r w:rsidR="004F7C6C">
        <w:t>,</w:t>
      </w:r>
      <w:r w:rsidR="00D179F1">
        <w:t xml:space="preserve"> but not exceeding the coverage required under Section</w:t>
      </w:r>
      <w:r w:rsidR="00422FDB">
        <w:t xml:space="preserve"> </w:t>
      </w:r>
      <w:r w:rsidR="00D179F1">
        <w:t>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w:t>
      </w:r>
      <w:r w:rsidRPr="00A91583">
        <w:lastRenderedPageBreak/>
        <w:t xml:space="preserve">insurance policy or with placing new insurance </w:t>
      </w:r>
      <w:r>
        <w:t>under this Section</w:t>
      </w:r>
      <w:r w:rsidR="00422FDB">
        <w:t xml:space="preserve"> </w:t>
      </w:r>
      <w:r>
        <w:t xml:space="preserve">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284984AE" w14:textId="0188D463" w:rsidR="00D55196" w:rsidRDefault="00D55196" w:rsidP="00D55196">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50073291" w14:textId="33D14BAB" w:rsidR="00472D03" w:rsidRDefault="00D55196" w:rsidP="00D55196">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F9553E">
        <w:t xml:space="preserve">restoration or </w:t>
      </w:r>
      <w:r w:rsidRPr="00A91583">
        <w:t>repair</w:t>
      </w:r>
      <w:r>
        <w:t>.</w:t>
      </w:r>
    </w:p>
    <w:p w14:paraId="0B3B4D3F" w14:textId="5124C9B7" w:rsidR="00472D03" w:rsidRDefault="000172BB" w:rsidP="00D55196">
      <w:pPr>
        <w:widowControl/>
        <w:tabs>
          <w:tab w:val="left" w:pos="0"/>
        </w:tabs>
        <w:ind w:firstLine="720"/>
        <w:jc w:val="both"/>
      </w:pPr>
      <w:r>
        <w:t>If the Property is to be repaired or restored, Lender will disburse from the insurance proceeds any initial amounts that are necessary to begin the repair or restoration, subject to any restrictions</w:t>
      </w:r>
      <w:r w:rsidR="00F025DD">
        <w:t xml:space="preserve"> applicable to Lender</w:t>
      </w:r>
      <w:r>
        <w:t xml:space="preserve">. </w:t>
      </w:r>
      <w:r w:rsidR="00BE00B8">
        <w:t xml:space="preserve"> </w:t>
      </w:r>
      <w:r>
        <w:t xml:space="preserve">During the subsequent </w:t>
      </w:r>
      <w:r w:rsidR="00D55196">
        <w:t xml:space="preserve">repair and restoration period, Lender </w:t>
      </w:r>
      <w:r w:rsidR="00D55196" w:rsidRPr="00A91583">
        <w:t>will</w:t>
      </w:r>
      <w:r w:rsidR="00D55196">
        <w:t xml:space="preserve"> have the right to hold such insurance proceeds until Lender has had an opportunity to inspect such Property to ensure the work has been completed to Lender’s satisfaction </w:t>
      </w:r>
      <w:r w:rsidR="00F025DD">
        <w:t xml:space="preserve">(which may include satisfying Lender’s minimum eligibility requirements for </w:t>
      </w:r>
      <w:r w:rsidR="00472D03">
        <w:t>persons repairing the Property, including, but not limited to, licensing, bond</w:t>
      </w:r>
      <w:r w:rsidR="00422FDB">
        <w:t>,</w:t>
      </w:r>
      <w:r w:rsidR="00472D03">
        <w:t xml:space="preserve"> and insurance requirements)</w:t>
      </w:r>
      <w:r w:rsidR="00806F53">
        <w:t xml:space="preserve"> </w:t>
      </w:r>
      <w:r w:rsidR="00D55196">
        <w:t xml:space="preserve">provided that such inspection </w:t>
      </w:r>
      <w:r w:rsidR="00D55196" w:rsidRPr="00A91583">
        <w:t>must</w:t>
      </w:r>
      <w:r w:rsidR="00D55196">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88102D">
        <w:t xml:space="preserve">in Default </w:t>
      </w:r>
      <w:r>
        <w:t>on the Loan.</w:t>
      </w:r>
      <w:r w:rsidR="00F9566A">
        <w:t xml:space="preserve"> </w:t>
      </w:r>
      <w:r>
        <w:t xml:space="preserve"> </w:t>
      </w:r>
      <w:r w:rsidR="00D55196" w:rsidRPr="00A91583">
        <w:t xml:space="preserve">Lender may make such disbursements directly to Borrower, to the person repairing or restoring the Property, or payable jointly to both.  </w:t>
      </w:r>
      <w:r w:rsidR="00D55196">
        <w:t xml:space="preserve">Lender </w:t>
      </w:r>
      <w:r w:rsidR="00D55196" w:rsidRPr="00A91583">
        <w:t>will</w:t>
      </w:r>
      <w:r w:rsidR="00D55196">
        <w:t xml:space="preserve"> not be required to pay Borrower any interest or earnings on such insurance proceeds unless Lender and Borrower agree in writing or Applicable Law requires otherwise.  Fees for public adjusters, or other third parties, retained by Borrower </w:t>
      </w:r>
      <w:r w:rsidR="00D55196" w:rsidRPr="00A91583">
        <w:t>will</w:t>
      </w:r>
      <w:r w:rsidR="00D55196">
        <w:t xml:space="preserve"> not be paid out of the insurance proceeds and </w:t>
      </w:r>
      <w:r w:rsidR="00D55196" w:rsidRPr="00A91583">
        <w:t>will</w:t>
      </w:r>
      <w:r w:rsidR="00D55196">
        <w:t xml:space="preserve"> be the sole obligation of Borrower.</w:t>
      </w:r>
    </w:p>
    <w:p w14:paraId="2773C939" w14:textId="5F437838" w:rsidR="00D55196" w:rsidRDefault="00D55196" w:rsidP="00D55196">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F9553E">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w:t>
      </w:r>
      <w:r w:rsidR="00E579D9">
        <w:t xml:space="preserve"> </w:t>
      </w:r>
      <w:r w:rsidRPr="00A91583">
        <w:t>2(b).</w:t>
      </w:r>
    </w:p>
    <w:p w14:paraId="62653114" w14:textId="25651252" w:rsidR="00CA5734" w:rsidRDefault="00D55196" w:rsidP="00CA5734">
      <w:pPr>
        <w:widowControl/>
        <w:tabs>
          <w:tab w:val="left" w:pos="0"/>
        </w:tabs>
        <w:ind w:firstLine="720"/>
        <w:jc w:val="both"/>
      </w:pPr>
      <w:r w:rsidRPr="00A91583">
        <w:rPr>
          <w:b/>
          <w:bCs/>
        </w:rPr>
        <w:t>(e) Insurance Settlements; Assignment of Proceeds.</w:t>
      </w:r>
      <w:r w:rsidR="00F9566A">
        <w:rPr>
          <w:b/>
          <w:bCs/>
        </w:rPr>
        <w:t xml:space="preserve"> </w:t>
      </w:r>
      <w:r w:rsidRPr="00A91583">
        <w:t xml:space="preserve"> </w:t>
      </w:r>
      <w:r>
        <w:t>If Borrower abandons the Property, Lender may file, negotiate</w:t>
      </w:r>
      <w:r w:rsidR="00422FDB">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w:t>
      </w:r>
      <w:r w:rsidR="0074164E">
        <w:t xml:space="preserve"> </w:t>
      </w:r>
      <w:r w:rsidRPr="00A91583">
        <w:t>26</w:t>
      </w:r>
      <w:r>
        <w:t xml:space="preserve"> or otherwise, Borrower</w:t>
      </w:r>
      <w:r w:rsidR="00F9553E">
        <w:t xml:space="preserve"> is unconditionally assigning</w:t>
      </w:r>
      <w:r>
        <w:t xml:space="preserve"> to Lender (</w:t>
      </w:r>
      <w:r w:rsidRPr="00A91583">
        <w:t>i</w:t>
      </w:r>
      <w:r>
        <w:t xml:space="preserve">) Borrower’s rights to any </w:t>
      </w:r>
      <w:r>
        <w:lastRenderedPageBreak/>
        <w:t xml:space="preserve">insurance proceeds in an amount not to exceed the amounts unpaid under the Note </w:t>
      </w:r>
      <w:r w:rsidR="00731403">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422FDB">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D179F1">
        <w:t>(as provided in Section</w:t>
      </w:r>
      <w:r w:rsidR="00422FDB">
        <w:t xml:space="preserve"> </w:t>
      </w:r>
      <w:r w:rsidR="00D179F1">
        <w:t xml:space="preserve">5(d)) </w:t>
      </w:r>
      <w:r>
        <w:t>or to pay amounts unpaid under the Note or this Security Instrument, whether or not then due.</w:t>
      </w:r>
    </w:p>
    <w:p w14:paraId="5A40C534" w14:textId="01DA5295" w:rsidR="00CA5734" w:rsidRDefault="00D55196" w:rsidP="00CA5734">
      <w:pPr>
        <w:widowControl/>
        <w:tabs>
          <w:tab w:val="left" w:pos="0"/>
        </w:tabs>
        <w:ind w:firstLine="720"/>
        <w:jc w:val="both"/>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22AA613A" w14:textId="317CA281" w:rsidR="00CA5734" w:rsidRDefault="00D55196" w:rsidP="00CA5734">
      <w:pPr>
        <w:widowControl/>
        <w:tabs>
          <w:tab w:val="left" w:pos="0"/>
        </w:tabs>
        <w:ind w:firstLine="720"/>
        <w:jc w:val="both"/>
      </w:pPr>
      <w:r>
        <w:rPr>
          <w:b/>
          <w:bCs/>
        </w:rPr>
        <w:t>7.  Preservation, Maintenance</w:t>
      </w:r>
      <w:r w:rsidR="00422FDB">
        <w:rPr>
          <w:b/>
          <w:bCs/>
        </w:rPr>
        <w:t>,</w:t>
      </w:r>
      <w:r>
        <w:rPr>
          <w:b/>
          <w:bCs/>
        </w:rPr>
        <w:t xml:space="preserve"> and Protection of the Property; Inspections.</w:t>
      </w:r>
      <w:r>
        <w:t xml:space="preserve">  Borrower </w:t>
      </w:r>
      <w:r w:rsidRPr="00A91583">
        <w:t>will</w:t>
      </w:r>
      <w:r>
        <w:t xml:space="preserve"> not destroy, damage</w:t>
      </w:r>
      <w:r w:rsidR="00422FDB">
        <w:t>,</w:t>
      </w:r>
      <w:r>
        <w:t xml:space="preserve"> or impair the Property, allow the Property to deteriorate</w:t>
      </w:r>
      <w:r w:rsidR="00F00220">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w:t>
      </w:r>
      <w:r w:rsidR="0074164E">
        <w:t xml:space="preserve"> </w:t>
      </w:r>
      <w:r>
        <w:t xml:space="preserve">5 that repair or restoration is not economically feasible, Borrower </w:t>
      </w:r>
      <w:r w:rsidRPr="00A91583">
        <w:t>will</w:t>
      </w:r>
      <w:r>
        <w:t xml:space="preserve"> promptly repair the Property if damaged to avoid further deterioration or damage.</w:t>
      </w:r>
    </w:p>
    <w:p w14:paraId="19CFBDF9" w14:textId="2EA995F9" w:rsidR="00D55196" w:rsidRDefault="00D55196" w:rsidP="00CA5734">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88102D">
        <w:t>, depending on the size of the repair or restoration, the terms of the repair agreement, and whether Borrower is in Default on the Loan</w:t>
      </w:r>
      <w:r w:rsidR="0088102D" w:rsidRPr="00AB78F3">
        <w:t>.</w:t>
      </w:r>
      <w:r>
        <w:t xml:space="preserve">  </w:t>
      </w:r>
      <w:r w:rsidRPr="00A91583">
        <w:t>Lender may make such disbursements directly to Borrower, to the person repairing or restoring the Property</w:t>
      </w:r>
      <w:r w:rsidR="00422FDB">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17EE9EB4" w14:textId="7469F396" w:rsidR="00CA5734" w:rsidRDefault="00D55196" w:rsidP="00CA5734">
      <w:pPr>
        <w:widowControl/>
        <w:tabs>
          <w:tab w:val="left" w:pos="0"/>
        </w:tabs>
        <w:ind w:firstLine="720"/>
        <w:jc w:val="both"/>
      </w:pPr>
      <w:r>
        <w:t xml:space="preserve">Lender may make reasonable entries upon and inspections of the Property.  If </w:t>
      </w:r>
      <w:r w:rsidR="00472D03">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611C2F35" w14:textId="754CE7E1" w:rsidR="00CA5734" w:rsidRDefault="00D55196" w:rsidP="00CA5734">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422FDB">
        <w:t>,</w:t>
      </w:r>
      <w:r>
        <w:t xml:space="preserve"> includ</w:t>
      </w:r>
      <w:r w:rsidR="00422FDB">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17CA48CA" w14:textId="77777777" w:rsidR="00CA5734" w:rsidRDefault="00D55196" w:rsidP="00CA5734">
      <w:pPr>
        <w:widowControl/>
        <w:tabs>
          <w:tab w:val="left" w:pos="0"/>
        </w:tabs>
        <w:ind w:firstLine="720"/>
        <w:jc w:val="both"/>
        <w:rPr>
          <w:b/>
          <w:bCs/>
        </w:rPr>
      </w:pPr>
      <w:r>
        <w:rPr>
          <w:b/>
          <w:bCs/>
        </w:rPr>
        <w:t>9.  Protection of Lender’s Interest in the Property and Rights Under this Security Instrument.</w:t>
      </w:r>
    </w:p>
    <w:p w14:paraId="4A17F974" w14:textId="7353335F" w:rsidR="00CA5734" w:rsidRDefault="00D55196" w:rsidP="00CA5734">
      <w:pPr>
        <w:widowControl/>
        <w:tabs>
          <w:tab w:val="left" w:pos="0"/>
        </w:tabs>
        <w:ind w:firstLine="720"/>
        <w:jc w:val="both"/>
      </w:pPr>
      <w:r w:rsidRPr="00A91583">
        <w:rPr>
          <w:b/>
          <w:bCs/>
        </w:rPr>
        <w:lastRenderedPageBreak/>
        <w:t xml:space="preserve">(a) Protection of Lender’s Interest.  </w:t>
      </w:r>
      <w:r w:rsidRPr="00A91583">
        <w:t>If</w:t>
      </w:r>
      <w:r w:rsidR="003674F0">
        <w:t>:</w:t>
      </w:r>
      <w:r w:rsidRPr="00A91583">
        <w:t xml:space="preserve"> (i</w:t>
      </w:r>
      <w:r>
        <w:t>) Borrower fails to perform the covenants and agreements contained in this Security Instrument</w:t>
      </w:r>
      <w:r w:rsidR="003674F0">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422FDB">
        <w:t>,</w:t>
      </w:r>
      <w:r>
        <w:t xml:space="preserve"> or to enforce laws or regulations)</w:t>
      </w:r>
      <w:r w:rsidR="003674F0">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422FDB">
        <w:t>:</w:t>
      </w:r>
      <w:r w:rsidRPr="00A91583">
        <w:t xml:space="preserve"> (A)</w:t>
      </w:r>
      <w:r>
        <w:t xml:space="preserve"> reasonable attorneys’ fees </w:t>
      </w:r>
      <w:r w:rsidRPr="00A91583">
        <w:t>and costs</w:t>
      </w:r>
      <w:r w:rsidR="00422FDB">
        <w:t>;</w:t>
      </w:r>
      <w:r w:rsidRPr="00A91583">
        <w:t xml:space="preserve"> (B) property inspection and valuation fees</w:t>
      </w:r>
      <w:r w:rsidR="001F652F">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w:t>
      </w:r>
      <w:r w:rsidR="00436A6F">
        <w:t xml:space="preserve"> exterior and interior</w:t>
      </w:r>
      <w:r>
        <w:t xml:space="preserve"> </w:t>
      </w:r>
      <w:r w:rsidRPr="00A91583">
        <w:t xml:space="preserve">inspections of the Property, </w:t>
      </w:r>
      <w:r>
        <w:t xml:space="preserve">entering the Property to make repairs, </w:t>
      </w:r>
      <w:r w:rsidR="00472D03">
        <w:t xml:space="preserve">changing </w:t>
      </w:r>
      <w:r>
        <w:t xml:space="preserve">locks, </w:t>
      </w:r>
      <w:r w:rsidR="00472D03">
        <w:t xml:space="preserve">replacing </w:t>
      </w:r>
      <w:r>
        <w:t xml:space="preserve">or </w:t>
      </w:r>
      <w:r w:rsidR="00472D03">
        <w:t xml:space="preserve">boarding </w:t>
      </w:r>
      <w:r>
        <w:t xml:space="preserve">up doors and windows, </w:t>
      </w:r>
      <w:r w:rsidR="00472D03">
        <w:t xml:space="preserve">draining </w:t>
      </w:r>
      <w:r>
        <w:t xml:space="preserve">water from pipes, </w:t>
      </w:r>
      <w:r w:rsidR="00472D03">
        <w:t xml:space="preserve">eliminating </w:t>
      </w:r>
      <w:r>
        <w:t xml:space="preserve">building or other code violations or dangerous conditions, and </w:t>
      </w:r>
      <w:r w:rsidR="00472D03">
        <w:t xml:space="preserve">having </w:t>
      </w:r>
      <w:r>
        <w:t>utilities turned on or off.  Although Lender may take action under this Section</w:t>
      </w:r>
      <w:r w:rsidR="0074164E">
        <w:t xml:space="preserve"> </w:t>
      </w:r>
      <w:r>
        <w:t xml:space="preserve">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w:t>
      </w:r>
      <w:r w:rsidR="00E579D9">
        <w:t xml:space="preserve"> </w:t>
      </w:r>
      <w:r>
        <w:t>9.</w:t>
      </w:r>
    </w:p>
    <w:p w14:paraId="0E99F0D9" w14:textId="59E6C12A" w:rsidR="00D55196" w:rsidRDefault="00D55196" w:rsidP="00CA5734">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EE7685">
        <w:t>Lender may take</w:t>
      </w:r>
      <w:r w:rsidRPr="00A91583">
        <w:t xml:space="preserve"> reasonable actions to evaluate Borrower for available alternatives to foreclosure, including, but not limited to, obtaining credit reports, title reports, title insurance, property valuations, subordination agreements</w:t>
      </w:r>
      <w:r w:rsidR="001F652F">
        <w:t>,</w:t>
      </w:r>
      <w:r w:rsidRPr="00A91583">
        <w:t xml:space="preserve"> and third-party approvals.  </w:t>
      </w:r>
      <w:r w:rsidR="00EE7685">
        <w:t xml:space="preserve">Borrower authorizes and consents to these actions. </w:t>
      </w:r>
      <w:r w:rsidR="0085645B">
        <w:t xml:space="preserve"> </w:t>
      </w:r>
      <w:r w:rsidRPr="00A91583">
        <w:t>Any costs associated with such loss mitigation activities may be paid by Lender</w:t>
      </w:r>
      <w:r w:rsidR="00DB5622">
        <w:t xml:space="preserve"> and</w:t>
      </w:r>
      <w:r w:rsidRPr="00A91583">
        <w:t xml:space="preserve"> recovered from Borrower as described below</w:t>
      </w:r>
      <w:r>
        <w:t xml:space="preserve"> in Section</w:t>
      </w:r>
      <w:r w:rsidR="0074164E">
        <w:t xml:space="preserve"> </w:t>
      </w:r>
      <w:r>
        <w:t>9(c)</w:t>
      </w:r>
      <w:r w:rsidR="00EE7685">
        <w:t>, unless prohibited by Applicable Law</w:t>
      </w:r>
      <w:r w:rsidRPr="00A91583">
        <w:t>.</w:t>
      </w:r>
    </w:p>
    <w:p w14:paraId="234FD311" w14:textId="5DC2E22C" w:rsidR="00CA5734" w:rsidRDefault="00D55196" w:rsidP="00CA5734">
      <w:pPr>
        <w:widowControl/>
        <w:tabs>
          <w:tab w:val="left" w:pos="0"/>
        </w:tabs>
        <w:ind w:firstLine="720"/>
        <w:jc w:val="both"/>
      </w:pPr>
      <w:r w:rsidRPr="00A91583">
        <w:rPr>
          <w:b/>
          <w:bCs/>
        </w:rPr>
        <w:t>(c) Additional Amounts Secured.</w:t>
      </w:r>
      <w:r w:rsidRPr="00A91583">
        <w:t xml:space="preserve">  </w:t>
      </w:r>
      <w:r>
        <w:t>Any amounts disbursed by Lender under this Section</w:t>
      </w:r>
      <w:r w:rsidR="00472D03">
        <w:t> </w:t>
      </w:r>
      <w:r>
        <w:t xml:space="preserve">9 </w:t>
      </w:r>
      <w:r w:rsidRPr="00A91583">
        <w:t>will</w:t>
      </w:r>
      <w:r>
        <w:t xml:space="preserve"> become additional debt of Borrower secured by this Security Instrument.  These amounts </w:t>
      </w:r>
      <w:r w:rsidR="00472D03">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5CACFE56" w14:textId="4490B2C3" w:rsidR="00D55196" w:rsidRDefault="00D55196" w:rsidP="00CA5734">
      <w:pPr>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w:t>
      </w:r>
      <w:r w:rsidR="0088102D">
        <w:t xml:space="preserve"> (the “Lease”</w:t>
      </w:r>
      <w:r>
        <w:t>.</w:t>
      </w:r>
      <w:r w:rsidR="0088102D">
        <w:t>)</w:t>
      </w:r>
      <w:r>
        <w:t xml:space="preserve">  </w:t>
      </w:r>
      <w:r w:rsidR="009119A4">
        <w:t xml:space="preserve">Before </w:t>
      </w:r>
      <w:r>
        <w:t xml:space="preserve">Borrower acquires fee title to the Property, </w:t>
      </w:r>
      <w:r w:rsidR="00FC5402">
        <w:t xml:space="preserve">Borrower must notify Lender and obtain Lender’s agreement </w:t>
      </w:r>
      <w:r>
        <w:t xml:space="preserve">to the </w:t>
      </w:r>
      <w:r w:rsidR="00FC5402">
        <w:t xml:space="preserve">acquisition </w:t>
      </w:r>
      <w:r>
        <w:t>in writing.</w:t>
      </w:r>
    </w:p>
    <w:p w14:paraId="73A619B5" w14:textId="7F6CF75E" w:rsidR="00D55196" w:rsidRDefault="00D55196" w:rsidP="00D55196">
      <w:pPr>
        <w:widowControl/>
        <w:tabs>
          <w:tab w:val="left" w:pos="720"/>
          <w:tab w:val="left" w:pos="9810"/>
        </w:tabs>
        <w:ind w:firstLine="720"/>
        <w:jc w:val="both"/>
      </w:pPr>
      <w:r>
        <w:rPr>
          <w:b/>
          <w:bCs/>
        </w:rPr>
        <w:t xml:space="preserve">10.  </w:t>
      </w:r>
      <w:r w:rsidR="00FC5402">
        <w:rPr>
          <w:b/>
          <w:bCs/>
        </w:rPr>
        <w:t xml:space="preserve">Pledge </w:t>
      </w:r>
      <w:r>
        <w:rPr>
          <w:b/>
          <w:bCs/>
        </w:rPr>
        <w:t xml:space="preserve">of </w:t>
      </w:r>
      <w:r w:rsidR="0088102D">
        <w:rPr>
          <w:b/>
          <w:bCs/>
        </w:rPr>
        <w:t xml:space="preserve">Lease and </w:t>
      </w:r>
      <w:r w:rsidRPr="00A91583">
        <w:rPr>
          <w:b/>
          <w:bCs/>
        </w:rPr>
        <w:t>Rents</w:t>
      </w:r>
      <w:r>
        <w:rPr>
          <w:b/>
          <w:bCs/>
        </w:rPr>
        <w:t>.</w:t>
      </w:r>
    </w:p>
    <w:p w14:paraId="4635273F" w14:textId="3096AC09" w:rsidR="00D55196" w:rsidRDefault="00D55196" w:rsidP="00D55196">
      <w:pPr>
        <w:widowControl/>
        <w:tabs>
          <w:tab w:val="left" w:pos="720"/>
          <w:tab w:val="left" w:pos="9810"/>
        </w:tabs>
        <w:ind w:firstLine="720"/>
        <w:jc w:val="both"/>
      </w:pPr>
      <w:r w:rsidRPr="00347F71">
        <w:rPr>
          <w:b/>
        </w:rPr>
        <w:t xml:space="preserve">(a) </w:t>
      </w:r>
      <w:r w:rsidR="00FC5402">
        <w:rPr>
          <w:b/>
        </w:rPr>
        <w:t xml:space="preserve">Pledge </w:t>
      </w:r>
      <w:r w:rsidRPr="00347F71">
        <w:rPr>
          <w:b/>
        </w:rPr>
        <w:t>of</w:t>
      </w:r>
      <w:r w:rsidR="0088102D">
        <w:rPr>
          <w:b/>
        </w:rPr>
        <w:t xml:space="preserve"> Lease and</w:t>
      </w:r>
      <w:r w:rsidRPr="00347F71">
        <w:rPr>
          <w:b/>
        </w:rPr>
        <w:t xml:space="preserve"> Rents</w:t>
      </w:r>
      <w:r>
        <w:t xml:space="preserve">.  </w:t>
      </w:r>
      <w:r w:rsidR="00472D03">
        <w:t xml:space="preserve">If </w:t>
      </w:r>
      <w:r w:rsidRPr="00A91583">
        <w:t>the Property is leased to</w:t>
      </w:r>
      <w:r w:rsidR="0088102D">
        <w:t>, used by, or occupied by</w:t>
      </w:r>
      <w:r w:rsidRPr="00A91583">
        <w:t xml:space="preserve"> a third party</w:t>
      </w:r>
      <w:r w:rsidR="00EE7685">
        <w:t xml:space="preserve"> (“Tenant”)</w:t>
      </w:r>
      <w:r w:rsidRPr="00A91583">
        <w:t xml:space="preserve">, Borrower </w:t>
      </w:r>
      <w:r w:rsidR="00EE7685">
        <w:t>is</w:t>
      </w:r>
      <w:r w:rsidRPr="00A91583">
        <w:t xml:space="preserve"> unconditionally assign</w:t>
      </w:r>
      <w:r w:rsidR="00EE7685">
        <w:t>ing</w:t>
      </w:r>
      <w:r w:rsidR="00A74C8A">
        <w:t>, pledging</w:t>
      </w:r>
      <w:r w:rsidR="00387D2C">
        <w:t>,</w:t>
      </w:r>
      <w:r w:rsidRPr="00A91583">
        <w:t xml:space="preserve"> and transfer</w:t>
      </w:r>
      <w:r w:rsidR="00EE7685">
        <w:t>ring</w:t>
      </w:r>
      <w:r w:rsidRPr="00A91583">
        <w:t xml:space="preserve"> to Lender </w:t>
      </w:r>
      <w:r w:rsidR="0088102D">
        <w:t xml:space="preserve">any </w:t>
      </w:r>
      <w:r w:rsidR="00B01904">
        <w:t>l</w:t>
      </w:r>
      <w:r w:rsidR="0088102D">
        <w:t>eases or</w:t>
      </w:r>
      <w:r w:rsidRPr="00A91583">
        <w:t xml:space="preserve"> </w:t>
      </w:r>
      <w:r>
        <w:t>Rents</w:t>
      </w:r>
      <w:r w:rsidRPr="00A91583">
        <w:t>, regardless of to whom the Rents are payable.  Borrower authorizes Lender to collect the Rents, and agrees that each</w:t>
      </w:r>
      <w:r w:rsidR="00B16723">
        <w:t xml:space="preserve"> </w:t>
      </w:r>
      <w:r>
        <w:t xml:space="preserve">Tenant </w:t>
      </w:r>
      <w:r w:rsidRPr="00A91583">
        <w:t xml:space="preserve">will pay the Rents to Lender.  However, Borrower will receive the Rents until </w:t>
      </w:r>
      <w:r>
        <w:t>(i)</w:t>
      </w:r>
      <w:r w:rsidRPr="00A91583">
        <w:t xml:space="preserve"> Lender has given Borrower notice of Default pursuant to Section</w:t>
      </w:r>
      <w:r w:rsidR="00472D03">
        <w:t> </w:t>
      </w:r>
      <w:r w:rsidRPr="00A91583">
        <w:t>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Section</w:t>
      </w:r>
      <w:r w:rsidR="00E579D9">
        <w:t xml:space="preserve"> </w:t>
      </w:r>
      <w:r>
        <w:t xml:space="preserve">10 </w:t>
      </w:r>
      <w:r w:rsidRPr="00A91583">
        <w:t>constitutes an absolute assignment and not an assignment for additional security only.</w:t>
      </w:r>
    </w:p>
    <w:p w14:paraId="002F6459" w14:textId="5E41CFE4" w:rsidR="00D55196" w:rsidRDefault="00D55196" w:rsidP="00D55196">
      <w:pPr>
        <w:widowControl/>
        <w:ind w:firstLine="576"/>
        <w:jc w:val="both"/>
      </w:pPr>
      <w:r w:rsidRPr="00347F71">
        <w:rPr>
          <w:b/>
        </w:rPr>
        <w:lastRenderedPageBreak/>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472D03">
        <w:t xml:space="preserve">reasonable </w:t>
      </w:r>
      <w:r w:rsidRPr="00A91583">
        <w:t>attorney</w:t>
      </w:r>
      <w:r w:rsidR="00472D03">
        <w:t>s</w:t>
      </w:r>
      <w:r w:rsidRPr="00A91583">
        <w:t>’ fees</w:t>
      </w:r>
      <w:r w:rsidR="00472D03">
        <w:t xml:space="preserve"> and costs</w:t>
      </w:r>
      <w:r w:rsidRPr="00A91583">
        <w:t>, receiver’s fees, premiums on receiver’s bonds, repair and maintenance costs, insurance premiums, taxes, assessments</w:t>
      </w:r>
      <w:r w:rsidR="001F652F">
        <w:t>,</w:t>
      </w:r>
      <w:r w:rsidRPr="00A91583">
        <w:t xml:space="preserve"> and other charges on the Property, and then to </w:t>
      </w:r>
      <w:r w:rsidR="00EE7685">
        <w:t>any other</w:t>
      </w:r>
      <w:r w:rsidR="00EE7685" w:rsidRPr="00A91583">
        <w:t xml:space="preserve"> </w:t>
      </w:r>
      <w:r w:rsidRPr="00A91583">
        <w:t xml:space="preserve">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3529503F" w14:textId="048D59A1" w:rsidR="00D55196" w:rsidRDefault="00D55196" w:rsidP="00D55196">
      <w:pPr>
        <w:widowControl/>
        <w:tabs>
          <w:tab w:val="left" w:pos="0"/>
        </w:tabs>
        <w:ind w:right="29" w:firstLine="720"/>
        <w:jc w:val="both"/>
      </w:pPr>
      <w:r w:rsidRPr="00347F71">
        <w:rPr>
          <w:b/>
        </w:rPr>
        <w:t xml:space="preserve">(c) Funds </w:t>
      </w:r>
      <w:r w:rsidR="003674F0">
        <w:rPr>
          <w:b/>
        </w:rPr>
        <w:t>Paid</w:t>
      </w:r>
      <w:r w:rsidR="003674F0"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3674F0">
        <w:t>paid</w:t>
      </w:r>
      <w:r w:rsidR="003674F0" w:rsidRPr="00A91583">
        <w:t xml:space="preserve"> </w:t>
      </w:r>
      <w:r w:rsidRPr="00A91583">
        <w:t>by Lender for such purposes will become indebtedness of Borrower to Lender secured by this Security Instrument pursuant to Section</w:t>
      </w:r>
      <w:r w:rsidR="001F652F">
        <w:t xml:space="preserve"> </w:t>
      </w:r>
      <w:r w:rsidRPr="00A91583">
        <w:t>9.</w:t>
      </w:r>
    </w:p>
    <w:p w14:paraId="0CF85749" w14:textId="7F41EAFE" w:rsidR="00D55196" w:rsidRDefault="00D55196" w:rsidP="00D55196">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2E393794" w14:textId="7AC86DC1" w:rsidR="00D55196" w:rsidRDefault="00D55196" w:rsidP="00D55196">
      <w:pPr>
        <w:widowControl/>
        <w:tabs>
          <w:tab w:val="left" w:pos="0"/>
        </w:tabs>
        <w:ind w:right="29" w:firstLine="720"/>
        <w:jc w:val="both"/>
      </w:pPr>
      <w:r w:rsidRPr="00347F71">
        <w:rPr>
          <w:b/>
        </w:rPr>
        <w:t xml:space="preserve">(e) No </w:t>
      </w:r>
      <w:r w:rsidR="0088102D">
        <w:rPr>
          <w:b/>
        </w:rPr>
        <w:t>Other</w:t>
      </w:r>
      <w:r w:rsidR="0088102D" w:rsidRPr="00347F71">
        <w:rPr>
          <w:b/>
        </w:rPr>
        <w:t xml:space="preserve"> </w:t>
      </w:r>
      <w:r w:rsidR="00A74C8A">
        <w:rPr>
          <w:b/>
        </w:rPr>
        <w:t xml:space="preserve">Pledge </w:t>
      </w:r>
      <w:r w:rsidRPr="00347F71">
        <w:rPr>
          <w:b/>
        </w:rPr>
        <w:t xml:space="preserve">of </w:t>
      </w:r>
      <w:r w:rsidR="0088102D">
        <w:rPr>
          <w:b/>
        </w:rPr>
        <w:t xml:space="preserve">Lease or </w:t>
      </w:r>
      <w:r w:rsidRPr="00347F71">
        <w:rPr>
          <w:b/>
        </w:rPr>
        <w:t>Rents.</w:t>
      </w:r>
      <w:r>
        <w:t xml:space="preserve">  </w:t>
      </w:r>
      <w:r w:rsidRPr="00A91583">
        <w:t>Borrower represents, warrants</w:t>
      </w:r>
      <w:r w:rsidR="001F652F">
        <w:t>,</w:t>
      </w:r>
      <w:r w:rsidRPr="00A91583">
        <w:t xml:space="preserve"> covenants</w:t>
      </w:r>
      <w:r w:rsidR="001F652F">
        <w:t>, and agrees</w:t>
      </w:r>
      <w:r w:rsidRPr="00A91583">
        <w:t xml:space="preserve"> that Borrower has not signed any prior </w:t>
      </w:r>
      <w:r w:rsidR="00A74C8A">
        <w:t xml:space="preserve">pledge </w:t>
      </w:r>
      <w:r w:rsidRPr="00A91583">
        <w:t>of the</w:t>
      </w:r>
      <w:r w:rsidR="0088102D">
        <w:t xml:space="preserve"> </w:t>
      </w:r>
      <w:r w:rsidR="00387D2C">
        <w:t>L</w:t>
      </w:r>
      <w:r w:rsidR="0088102D">
        <w:t>ease or</w:t>
      </w:r>
      <w:r w:rsidRPr="00A91583">
        <w:t xml:space="preserve"> Rents, will not make any further </w:t>
      </w:r>
      <w:r w:rsidR="00A74C8A">
        <w:t xml:space="preserve">pledge </w:t>
      </w:r>
      <w:r w:rsidRPr="00A91583">
        <w:t>of the</w:t>
      </w:r>
      <w:r w:rsidR="0088102D">
        <w:t xml:space="preserve"> </w:t>
      </w:r>
      <w:r w:rsidR="00387D2C">
        <w:t>L</w:t>
      </w:r>
      <w:r w:rsidR="0088102D">
        <w:t>ease or</w:t>
      </w:r>
      <w:r w:rsidRPr="00A91583">
        <w:t xml:space="preserve"> Rents, and has not performed, and will not perform, any act that could prevent Lender from exercising its rights under this Security Instrument.</w:t>
      </w:r>
    </w:p>
    <w:p w14:paraId="6415FB1C" w14:textId="44294F66" w:rsidR="00D55196" w:rsidRDefault="00D55196" w:rsidP="00D55196">
      <w:pPr>
        <w:widowControl/>
        <w:tabs>
          <w:tab w:val="left" w:pos="0"/>
        </w:tabs>
        <w:ind w:right="29" w:firstLine="720"/>
        <w:jc w:val="both"/>
      </w:pPr>
      <w:r w:rsidRPr="00347F71">
        <w:rPr>
          <w:b/>
        </w:rPr>
        <w:t xml:space="preserve">(f) </w:t>
      </w:r>
      <w:r>
        <w:rPr>
          <w:b/>
        </w:rPr>
        <w:t xml:space="preserve">Control and Maintenance of the Property.  </w:t>
      </w:r>
      <w:r w:rsidR="00EE7685">
        <w:t>Unless required by Applicable Law,</w:t>
      </w:r>
      <w:r w:rsidR="00A619BD">
        <w:t xml:space="preserve"> </w:t>
      </w:r>
      <w:r w:rsidRPr="00A91583">
        <w:t xml:space="preserve">Lender, or a receiver appointed under Applicable Law, </w:t>
      </w:r>
      <w:r>
        <w:t xml:space="preserve">is </w:t>
      </w:r>
      <w:r w:rsidRPr="00A91583">
        <w:t xml:space="preserve">not </w:t>
      </w:r>
      <w:r w:rsidR="00EE7685">
        <w:t>obligated</w:t>
      </w:r>
      <w:r w:rsidR="00EE7685" w:rsidRPr="00A91583">
        <w:t xml:space="preserve"> </w:t>
      </w:r>
      <w:r w:rsidRPr="00A91583">
        <w:t>to enter upon, take control of</w:t>
      </w:r>
      <w:r w:rsidR="001F652F">
        <w:t>,</w:t>
      </w:r>
      <w:r w:rsidRPr="00A91583">
        <w:t xml:space="preserve"> or maintain the Property before or after giving notice of Default to Borrower.  However, Lender, or a receiver appointed under Applicable Law, may do so at any time when Borrower is in Default</w:t>
      </w:r>
      <w:r w:rsidR="00396FA9">
        <w:t>, subject to Applicable Law</w:t>
      </w:r>
      <w:r w:rsidRPr="00A91583">
        <w:t>.</w:t>
      </w:r>
    </w:p>
    <w:p w14:paraId="606AE716" w14:textId="26802427" w:rsidR="00A802AA" w:rsidRDefault="00D55196" w:rsidP="00A802AA">
      <w:pPr>
        <w:widowControl/>
        <w:tabs>
          <w:tab w:val="left" w:pos="0"/>
        </w:tabs>
        <w:ind w:right="29" w:firstLine="720"/>
        <w:jc w:val="both"/>
      </w:pPr>
      <w:r>
        <w:rPr>
          <w:b/>
        </w:rPr>
        <w:t xml:space="preserve">(g) Additional Provisions.  </w:t>
      </w:r>
      <w:r w:rsidRPr="00A91583">
        <w:t xml:space="preserve">Any application of </w:t>
      </w:r>
      <w:r w:rsidR="00396FA9">
        <w:t xml:space="preserve">the </w:t>
      </w:r>
      <w:r w:rsidRPr="00A91583">
        <w:t xml:space="preserve">Rents will not cure or waive any Default or invalidate any other right or remedy of Lender.  This </w:t>
      </w:r>
      <w:r>
        <w:t>Section</w:t>
      </w:r>
      <w:r w:rsidR="00436A6F">
        <w:t xml:space="preserve"> </w:t>
      </w:r>
      <w:r>
        <w:t xml:space="preserve">10 </w:t>
      </w:r>
      <w:r w:rsidR="00436A6F">
        <w:t>does</w:t>
      </w:r>
      <w:r w:rsidR="00436A6F" w:rsidRPr="00A91583">
        <w:t xml:space="preserve"> </w:t>
      </w:r>
      <w:r w:rsidRPr="00A91583">
        <w:t>not relieve Borrower of Borrower’s obligations under Section</w:t>
      </w:r>
      <w:r w:rsidR="00436A6F">
        <w:t xml:space="preserve"> </w:t>
      </w:r>
      <w:r w:rsidRPr="00A91583">
        <w:t>6.</w:t>
      </w:r>
    </w:p>
    <w:p w14:paraId="017D285D" w14:textId="76F58922" w:rsidR="00A802AA" w:rsidRDefault="00D55196" w:rsidP="00A802AA">
      <w:pPr>
        <w:widowControl/>
        <w:tabs>
          <w:tab w:val="left" w:pos="0"/>
        </w:tabs>
        <w:ind w:right="29" w:firstLine="720"/>
        <w:jc w:val="both"/>
      </w:pPr>
      <w:r w:rsidRPr="00A91583">
        <w:t xml:space="preserve">This </w:t>
      </w:r>
      <w:r>
        <w:t>Section</w:t>
      </w:r>
      <w:r w:rsidR="00436A6F">
        <w:t xml:space="preserve"> </w:t>
      </w:r>
      <w:r>
        <w:t xml:space="preserve">10 </w:t>
      </w:r>
      <w:r w:rsidRPr="00A91583">
        <w:t>will terminate when all the sums secured by this Security Instrument are paid in full.</w:t>
      </w:r>
    </w:p>
    <w:p w14:paraId="4364AB57" w14:textId="5F684F1B" w:rsidR="00D55196" w:rsidRPr="00A802AA" w:rsidRDefault="00D55196" w:rsidP="00377F4A">
      <w:pPr>
        <w:widowControl/>
        <w:tabs>
          <w:tab w:val="left" w:pos="0"/>
        </w:tabs>
        <w:ind w:right="29" w:firstLine="720"/>
        <w:jc w:val="both"/>
      </w:pPr>
      <w:r w:rsidRPr="00A91583">
        <w:rPr>
          <w:b/>
          <w:bCs/>
        </w:rPr>
        <w:t xml:space="preserve">11.  </w:t>
      </w:r>
      <w:r>
        <w:rPr>
          <w:b/>
          <w:bCs/>
        </w:rPr>
        <w:t>Mortgage Insurance.</w:t>
      </w:r>
    </w:p>
    <w:p w14:paraId="080E0FDC" w14:textId="7EA2B902" w:rsidR="00D55196" w:rsidRDefault="00D55196" w:rsidP="00D55196">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A87204">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w:t>
      </w:r>
      <w:r>
        <w:lastRenderedPageBreak/>
        <w:t>substantially equivalent to the Mortgage Insurance previously in effect, at a cost substantially equivalent to the cost to Borrower of the Mortgage Insurance previously in effect, from an alternate mortgage insurer selected by Lender.</w:t>
      </w:r>
    </w:p>
    <w:p w14:paraId="1E8329F0" w14:textId="7FD7CEB2" w:rsidR="00D55196" w:rsidRDefault="00D55196" w:rsidP="00D55196">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1F652F">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396FA9">
        <w:t xml:space="preserve">when </w:t>
      </w:r>
      <w:r>
        <w:t xml:space="preserve">the Loan is paid in full, and Lender </w:t>
      </w:r>
      <w:r w:rsidRPr="00A91583">
        <w:t>will</w:t>
      </w:r>
      <w:r>
        <w:t xml:space="preserve"> not be required to pay Borrower any interest or earnings on such loss reserve.</w:t>
      </w:r>
    </w:p>
    <w:p w14:paraId="28ECACD0" w14:textId="3E4774D0" w:rsidR="00D55196" w:rsidRDefault="00D55196" w:rsidP="00D55196">
      <w:pPr>
        <w:widowControl/>
        <w:tabs>
          <w:tab w:val="left" w:pos="0"/>
        </w:tabs>
        <w:ind w:right="29" w:firstLine="720"/>
        <w:jc w:val="both"/>
      </w:pPr>
      <w:r>
        <w:t xml:space="preserve">Lender </w:t>
      </w:r>
      <w:r w:rsidR="00E579D9">
        <w:t xml:space="preserve">will </w:t>
      </w:r>
      <w:r>
        <w:t xml:space="preserve">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  </w:t>
      </w:r>
    </w:p>
    <w:p w14:paraId="1AAE6C20" w14:textId="76277DF8" w:rsidR="00D55196" w:rsidRDefault="00D55196" w:rsidP="00D55196">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w:t>
      </w:r>
      <w:r w:rsidR="0074164E">
        <w:t xml:space="preserve"> </w:t>
      </w:r>
      <w:r w:rsidRPr="00A91583">
        <w:t>11</w:t>
      </w:r>
      <w:r>
        <w:t xml:space="preserve"> affects Borrower’s obligation to pay interest at the </w:t>
      </w:r>
      <w:r w:rsidR="00396FA9">
        <w:t xml:space="preserve">Note </w:t>
      </w:r>
      <w:r>
        <w:t>rate.</w:t>
      </w:r>
    </w:p>
    <w:p w14:paraId="3076C2D2" w14:textId="7216997E" w:rsidR="00D55196" w:rsidRDefault="00D55196" w:rsidP="00D55196">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396FA9">
        <w:t xml:space="preserve">Lender </w:t>
      </w:r>
      <w:r>
        <w:t>may incur if Borrower does not repay the Loan as agreed.  Borrower is not a party to the Mortgage Insurance</w:t>
      </w:r>
      <w:r w:rsidRPr="00A91583">
        <w:t xml:space="preserve"> policy or coverage</w:t>
      </w:r>
      <w:r>
        <w:t>.</w:t>
      </w:r>
    </w:p>
    <w:p w14:paraId="571CB8CC" w14:textId="1961D7D8" w:rsidR="00D55196" w:rsidRDefault="00D55196" w:rsidP="00D55196">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7AE76EC2" w14:textId="0FD7C322" w:rsidR="00377F4A" w:rsidRDefault="00D55196" w:rsidP="00377F4A">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731403">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0C3753">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1BF16114" w14:textId="77777777" w:rsidR="003674F0" w:rsidRDefault="00D55196" w:rsidP="00377F4A">
      <w:pPr>
        <w:widowControl/>
        <w:tabs>
          <w:tab w:val="left" w:pos="0"/>
          <w:tab w:val="left" w:pos="720"/>
          <w:tab w:val="left" w:pos="1440"/>
          <w:tab w:val="left" w:pos="8640"/>
        </w:tabs>
        <w:ind w:firstLine="720"/>
        <w:jc w:val="both"/>
      </w:pPr>
      <w:r w:rsidRPr="00A91583">
        <w:rPr>
          <w:b/>
          <w:bCs/>
        </w:rPr>
        <w:t>12.</w:t>
      </w:r>
      <w:r>
        <w:rPr>
          <w:b/>
          <w:bCs/>
        </w:rPr>
        <w:t xml:space="preserve">  Assignment</w:t>
      </w:r>
      <w:r w:rsidR="003674F0">
        <w:rPr>
          <w:b/>
          <w:bCs/>
        </w:rPr>
        <w:t xml:space="preserve"> and Application</w:t>
      </w:r>
      <w:r>
        <w:rPr>
          <w:b/>
          <w:bCs/>
        </w:rPr>
        <w:t xml:space="preserve"> of Miscellaneous Proceeds; Forfeiture.</w:t>
      </w:r>
      <w:r>
        <w:t xml:space="preserve">  </w:t>
      </w:r>
    </w:p>
    <w:p w14:paraId="4CCD77FE" w14:textId="5C226D1C" w:rsidR="00D55196" w:rsidRDefault="003674F0" w:rsidP="003674F0">
      <w:pPr>
        <w:widowControl/>
        <w:tabs>
          <w:tab w:val="left" w:pos="0"/>
          <w:tab w:val="left" w:pos="720"/>
          <w:tab w:val="left" w:pos="1440"/>
          <w:tab w:val="left" w:pos="8640"/>
        </w:tabs>
        <w:jc w:val="both"/>
      </w:pPr>
      <w:bookmarkStart w:id="2" w:name="_Hlk14769202"/>
      <w:r>
        <w:lastRenderedPageBreak/>
        <w:tab/>
      </w:r>
      <w:r w:rsidRPr="00FF75CB">
        <w:rPr>
          <w:b/>
        </w:rPr>
        <w:t>(a)</w:t>
      </w:r>
      <w:r>
        <w:t xml:space="preserve">  </w:t>
      </w:r>
      <w:r w:rsidRPr="00AD4C42">
        <w:rPr>
          <w:b/>
        </w:rPr>
        <w:t>Assignment of Miscellaneous Proceeds.</w:t>
      </w:r>
      <w:r>
        <w:t xml:space="preserve">  </w:t>
      </w:r>
      <w:bookmarkEnd w:id="2"/>
      <w:r w:rsidR="00D55196" w:rsidRPr="00A91583">
        <w:t xml:space="preserve">Borrower </w:t>
      </w:r>
      <w:r w:rsidR="00EE7685">
        <w:t>is unconditionally assigning</w:t>
      </w:r>
      <w:r w:rsidR="00EE7685" w:rsidRPr="00A91583">
        <w:t xml:space="preserve"> </w:t>
      </w:r>
      <w:r w:rsidR="00D55196" w:rsidRPr="00A91583">
        <w:t>the right to receive all</w:t>
      </w:r>
      <w:r w:rsidR="00D55196">
        <w:t xml:space="preserve"> Miscellaneous Proceeds to</w:t>
      </w:r>
      <w:r w:rsidR="00D55196" w:rsidRPr="00A91583">
        <w:t xml:space="preserve"> Lender</w:t>
      </w:r>
      <w:r w:rsidR="00D55196">
        <w:t xml:space="preserve"> and </w:t>
      </w:r>
      <w:r w:rsidR="00D55196" w:rsidRPr="00A91583">
        <w:t>agrees that such amounts will</w:t>
      </w:r>
      <w:r w:rsidR="00D55196">
        <w:t xml:space="preserve"> be paid to Lender.</w:t>
      </w:r>
    </w:p>
    <w:p w14:paraId="01812BEF" w14:textId="15219048" w:rsidR="00D55196" w:rsidRDefault="00D55196" w:rsidP="00D55196">
      <w:pPr>
        <w:widowControl/>
        <w:tabs>
          <w:tab w:val="left" w:pos="0"/>
          <w:tab w:val="left" w:pos="720"/>
          <w:tab w:val="left" w:pos="1440"/>
          <w:tab w:val="left" w:pos="8640"/>
        </w:tabs>
        <w:ind w:firstLine="720"/>
        <w:jc w:val="both"/>
      </w:pPr>
      <w:r w:rsidRPr="00A91583">
        <w:rPr>
          <w:b/>
          <w:bCs/>
        </w:rPr>
        <w:t>(</w:t>
      </w:r>
      <w:r w:rsidR="003674F0">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EE7685">
        <w:t xml:space="preserve">restoration or </w:t>
      </w:r>
      <w:r w:rsidRPr="00A91583">
        <w:t>repair</w:t>
      </w:r>
      <w:r>
        <w:t xml:space="preserve">. </w:t>
      </w:r>
      <w:r w:rsidR="00BE00B8">
        <w:t xml:space="preserve"> </w:t>
      </w:r>
      <w:r>
        <w:t xml:space="preserve">During such repair and restoration period, Lender </w:t>
      </w:r>
      <w:r w:rsidRPr="00A91583">
        <w:t>will</w:t>
      </w:r>
      <w:r>
        <w:t xml:space="preserve"> have the right to hold such Miscellaneous Proceeds until Lender has had an opportunity to inspect </w:t>
      </w:r>
      <w:r w:rsidR="003674F0">
        <w:t xml:space="preserve">the </w:t>
      </w:r>
      <w:r>
        <w:t>Property to ensure the work has been completed to Lender’s satisfaction</w:t>
      </w:r>
      <w:r w:rsidR="00C477BA">
        <w:t xml:space="preserve"> </w:t>
      </w:r>
      <w:r w:rsidR="00396FA9">
        <w:t>(which may include satisfying Lender’s minimum eligibility requirements for persons repairing the Property, including, but not limited to, licensing, bond</w:t>
      </w:r>
      <w:r w:rsidR="001F652F">
        <w:t>,</w:t>
      </w:r>
      <w:r w:rsidR="00396FA9">
        <w:t xml:space="preserve"> and insurance requirements)</w:t>
      </w:r>
      <w:r>
        <w:t xml:space="preserve"> provided that such inspection </w:t>
      </w:r>
      <w:r w:rsidRPr="00A91583">
        <w:t>must</w:t>
      </w:r>
      <w:r>
        <w:t xml:space="preserve"> be undertaken promptly.  Lender may pay for the repairs and restoration in a single disbursement or in a series of progress payments as the work is completed</w:t>
      </w:r>
      <w:r w:rsidR="0088102D">
        <w:t>, depending on the size of the repair or restoration, the terms of the repair agreement, and whether Borrower is in Default on the Loan</w:t>
      </w:r>
      <w:r w:rsidR="0088102D" w:rsidRPr="00AB78F3">
        <w:t>.</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EE7685">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w:t>
      </w:r>
      <w:r w:rsidR="00E579D9">
        <w:t xml:space="preserve"> </w:t>
      </w:r>
      <w:r w:rsidRPr="00A91583">
        <w:t>2(b).</w:t>
      </w:r>
    </w:p>
    <w:p w14:paraId="537F2F70" w14:textId="43A8D952" w:rsidR="00D55196" w:rsidRDefault="00D55196" w:rsidP="00D55196">
      <w:pPr>
        <w:widowControl/>
        <w:ind w:firstLine="720"/>
        <w:jc w:val="both"/>
      </w:pPr>
      <w:r w:rsidRPr="00A91583">
        <w:rPr>
          <w:b/>
          <w:bCs/>
        </w:rPr>
        <w:t>(</w:t>
      </w:r>
      <w:r w:rsidR="003674F0">
        <w:rPr>
          <w:b/>
          <w:bCs/>
        </w:rPr>
        <w:t>c</w:t>
      </w:r>
      <w:r w:rsidRPr="00A91583">
        <w:rPr>
          <w:b/>
          <w:bCs/>
        </w:rPr>
        <w:t>)</w:t>
      </w:r>
      <w:r w:rsidRPr="00A91583">
        <w:t xml:space="preserve"> </w:t>
      </w:r>
      <w:r w:rsidRPr="00A91583">
        <w:rPr>
          <w:b/>
          <w:bCs/>
        </w:rPr>
        <w:t>Application of Miscellaneous Proceeds upon Condemnation, Destruction</w:t>
      </w:r>
      <w:r w:rsidR="001F652F">
        <w:rPr>
          <w:b/>
          <w:bCs/>
        </w:rPr>
        <w:t>,</w:t>
      </w:r>
      <w:r w:rsidRPr="00A91583">
        <w:rPr>
          <w:b/>
          <w:bCs/>
        </w:rPr>
        <w:t xml:space="preserve"> or Loss in Value of the Property.</w:t>
      </w:r>
      <w:r w:rsidRPr="00A91583">
        <w:t xml:space="preserve">  </w:t>
      </w:r>
      <w:r>
        <w:t xml:space="preserve">In the event of a total taking, destruction, or loss in value of the Property, </w:t>
      </w:r>
      <w:r w:rsidR="00D179F1">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514BBDB2" w14:textId="641892D8" w:rsidR="00D55196" w:rsidRDefault="00D55196" w:rsidP="00D55196">
      <w:pPr>
        <w:widowControl/>
        <w:ind w:firstLine="720"/>
        <w:jc w:val="both"/>
      </w:pPr>
      <w:r>
        <w:t xml:space="preserve">In the event of </w:t>
      </w:r>
      <w:r w:rsidR="00D179F1">
        <w:t>a partial taking, destruction, or loss in value of the Property (each, a “Partial Devaluation”)</w:t>
      </w:r>
      <w:r w:rsidRPr="00A91583">
        <w:t xml:space="preserve"> where</w:t>
      </w:r>
      <w:r>
        <w:t xml:space="preserve"> the fair market value of the Property immediately before the </w:t>
      </w:r>
      <w:r w:rsidR="00D179F1">
        <w:t xml:space="preserve">Partial Devaluation </w:t>
      </w:r>
      <w:r>
        <w:t xml:space="preserve">is equal to or greater than the amount of the sums secured by this Security Instrument immediately before the </w:t>
      </w:r>
      <w:r w:rsidR="00D179F1">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D179F1">
        <w:t>Partial Devaluation</w:t>
      </w:r>
      <w:r w:rsidRPr="00A91583">
        <w:t>, and dividing it by (ii</w:t>
      </w:r>
      <w:r>
        <w:t xml:space="preserve">) the fair market value of the Property immediately before the </w:t>
      </w:r>
      <w:r w:rsidR="00D179F1">
        <w:t>Partial Deva</w:t>
      </w:r>
      <w:r w:rsidR="00FC5402">
        <w:t>l</w:t>
      </w:r>
      <w:r w:rsidR="00D179F1">
        <w:t>uation</w:t>
      </w:r>
      <w:r>
        <w:t>.</w:t>
      </w:r>
      <w:r w:rsidR="00A86C50">
        <w:t xml:space="preserve"> </w:t>
      </w:r>
      <w:r>
        <w:t xml:space="preserve"> Any balance </w:t>
      </w:r>
      <w:r w:rsidRPr="00A91583">
        <w:t>of the Miscellaneous Proceeds will</w:t>
      </w:r>
      <w:r>
        <w:t xml:space="preserve"> be paid to Borrower.</w:t>
      </w:r>
    </w:p>
    <w:p w14:paraId="61B92B15" w14:textId="756DDDD9" w:rsidR="00D55196" w:rsidRDefault="00D55196" w:rsidP="00D55196">
      <w:pPr>
        <w:widowControl/>
        <w:ind w:firstLine="720"/>
        <w:jc w:val="both"/>
      </w:pPr>
      <w:r>
        <w:t xml:space="preserve">In the event of </w:t>
      </w:r>
      <w:r w:rsidR="00D179F1">
        <w:t xml:space="preserve">a Partial Devaluation </w:t>
      </w:r>
      <w:r w:rsidRPr="00A91583">
        <w:t>where</w:t>
      </w:r>
      <w:r>
        <w:t xml:space="preserve"> the fair market value of the Property immediately before the </w:t>
      </w:r>
      <w:r w:rsidR="00D179F1">
        <w:t xml:space="preserve">Partial Devaluation </w:t>
      </w:r>
      <w:r>
        <w:t xml:space="preserve">is less than the amount of the sums secured immediately before the </w:t>
      </w:r>
      <w:r w:rsidR="00D179F1">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17B6A12B" w14:textId="6F875804" w:rsidR="00D55196" w:rsidRDefault="00D55196" w:rsidP="00D55196">
      <w:pPr>
        <w:widowControl/>
        <w:tabs>
          <w:tab w:val="left" w:pos="0"/>
          <w:tab w:val="left" w:pos="720"/>
          <w:tab w:val="left" w:pos="1440"/>
          <w:tab w:val="left" w:pos="8640"/>
        </w:tabs>
        <w:ind w:firstLine="720"/>
        <w:jc w:val="both"/>
      </w:pPr>
      <w:r w:rsidRPr="00A91583">
        <w:rPr>
          <w:b/>
          <w:bCs/>
        </w:rPr>
        <w:t>(</w:t>
      </w:r>
      <w:r w:rsidR="003674F0">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w:t>
      </w:r>
      <w:r>
        <w:lastRenderedPageBreak/>
        <w:t>to Lender within 30 days after the date Lender notifies Borrower that the Opposing Party (as defined in the next sentence) offers to settle a claim for damages.</w:t>
      </w:r>
      <w:r w:rsidR="00A87204">
        <w:t xml:space="preserve"> </w:t>
      </w:r>
      <w:r>
        <w:t xml:space="preserve"> “Opposing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7BFFCC70" w14:textId="1DC65D22" w:rsidR="00377F4A" w:rsidRDefault="00D55196" w:rsidP="00377F4A">
      <w:pPr>
        <w:widowControl/>
        <w:tabs>
          <w:tab w:val="left" w:pos="0"/>
          <w:tab w:val="left" w:pos="720"/>
          <w:tab w:val="left" w:pos="1440"/>
          <w:tab w:val="left" w:pos="8640"/>
        </w:tabs>
        <w:ind w:firstLine="720"/>
        <w:jc w:val="both"/>
      </w:pPr>
      <w:r w:rsidRPr="00A91583">
        <w:rPr>
          <w:b/>
          <w:bCs/>
        </w:rPr>
        <w:t>(</w:t>
      </w:r>
      <w:r w:rsidR="003674F0">
        <w:rPr>
          <w:b/>
          <w:bCs/>
        </w:rPr>
        <w:t>e</w:t>
      </w:r>
      <w:r w:rsidRPr="00A91583">
        <w:rPr>
          <w:b/>
          <w:bCs/>
        </w:rPr>
        <w:t>) Proceeding Affecting Lender’s Interest in the Property.</w:t>
      </w:r>
      <w:r w:rsidR="006773DA">
        <w:rPr>
          <w:b/>
          <w:bCs/>
        </w:rPr>
        <w:t xml:space="preserve"> </w:t>
      </w:r>
      <w:r w:rsidRPr="00A91583">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w:t>
      </w:r>
      <w:r w:rsidR="0074164E">
        <w:t xml:space="preserve">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EE7685">
        <w:t>is unconditionally assigning</w:t>
      </w:r>
      <w:r w:rsidR="00EE7685" w:rsidRPr="00A91583">
        <w:t xml:space="preserve">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w:t>
      </w:r>
      <w:r w:rsidR="00E579D9">
        <w:t xml:space="preserve"> </w:t>
      </w:r>
      <w:r w:rsidRPr="00A91583">
        <w:t>2(b).</w:t>
      </w:r>
    </w:p>
    <w:p w14:paraId="6440A28F" w14:textId="3FA5FD59" w:rsidR="00377F4A" w:rsidRDefault="00D55196" w:rsidP="00377F4A">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396FA9">
        <w:rPr>
          <w:b/>
          <w:bCs/>
        </w:rPr>
        <w:t xml:space="preserve">by </w:t>
      </w:r>
      <w:r>
        <w:rPr>
          <w:b/>
          <w:bCs/>
        </w:rPr>
        <w:t>Lender Not a Waiver.</w:t>
      </w:r>
      <w:r>
        <w:t xml:space="preserve">  </w:t>
      </w:r>
      <w:r w:rsidRPr="00A91583">
        <w:t>Borrower or any Successor in Interest of Borrower will not be released from liability under this Security Instrument</w:t>
      </w:r>
      <w:r w:rsidR="00396FA9">
        <w:t xml:space="preserve"> if</w:t>
      </w:r>
      <w:r w:rsidRPr="00A91583">
        <w:t xml:space="preserve"> Lender extends the time for payment or modifies the amortization of the sums secured by this Security Instrument.  </w:t>
      </w:r>
      <w:r w:rsidR="00EE7685">
        <w:t xml:space="preserve">Lender will not be required to commence proceedings against any Successor in Interest of Borrower, or to refuse to extend time for payment or otherwise modify amortization of the sums secured by this Security Instrument, by reason of any demand made by the original </w:t>
      </w:r>
      <w:r w:rsidR="00B25182">
        <w:t>Borrower</w:t>
      </w:r>
      <w:r w:rsidR="00EE7685">
        <w:t xml:space="preserve"> or any Successors in Interest of Borrower.</w:t>
      </w:r>
      <w:r>
        <w:t xml:space="preserve">  Any forbearance by Lender in exercising any right or remedy including, without limitation, Lender’s acceptance of payments from third persons, entities</w:t>
      </w:r>
      <w:r w:rsidR="001F652F">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2C2F5B3F" w14:textId="07239B86" w:rsidR="00D55196" w:rsidRDefault="00D55196" w:rsidP="00377F4A">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1F652F">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EE7685">
        <w:t>Miscellaneous Proceeds</w:t>
      </w:r>
      <w:r w:rsidR="00CE1DA8">
        <w:t xml:space="preserve">, </w:t>
      </w:r>
      <w:r w:rsidR="00EE7685">
        <w:t>Rents</w:t>
      </w:r>
      <w:r w:rsidR="001F652F">
        <w:t>,</w:t>
      </w:r>
      <w:r w:rsidR="00EE7685" w:rsidRPr="00A91583">
        <w:t xml:space="preserve"> </w:t>
      </w:r>
      <w:r w:rsidRPr="00A91583">
        <w:t>or other earnings from the Property</w:t>
      </w:r>
      <w:r w:rsidR="00EE7685">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1F652F">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EE7685">
        <w:t xml:space="preserve"> and without affecting such Borrower’s obligations under this Security Instrument</w:t>
      </w:r>
      <w:r>
        <w:t>.</w:t>
      </w:r>
    </w:p>
    <w:p w14:paraId="2770953F" w14:textId="5DEFB412" w:rsidR="00377F4A" w:rsidRDefault="00D55196" w:rsidP="00377F4A">
      <w:pPr>
        <w:widowControl/>
        <w:tabs>
          <w:tab w:val="left" w:pos="0"/>
          <w:tab w:val="left" w:pos="720"/>
          <w:tab w:val="left" w:pos="1440"/>
          <w:tab w:val="left" w:pos="8640"/>
        </w:tabs>
        <w:ind w:firstLine="720"/>
        <w:jc w:val="both"/>
      </w:pPr>
      <w:r>
        <w:t>Subject to the provisions of Section</w:t>
      </w:r>
      <w:r w:rsidR="001F652F">
        <w:t xml:space="preserve">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EE7685">
        <w:t>, obligations</w:t>
      </w:r>
      <w:r w:rsidR="001F652F">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49BE32BB" w14:textId="5828F656" w:rsidR="00D55196" w:rsidRDefault="00D55196" w:rsidP="00377F4A">
      <w:pPr>
        <w:widowControl/>
        <w:tabs>
          <w:tab w:val="left" w:pos="0"/>
          <w:tab w:val="left" w:pos="720"/>
          <w:tab w:val="left" w:pos="1440"/>
          <w:tab w:val="left" w:pos="8640"/>
        </w:tabs>
        <w:ind w:firstLine="720"/>
        <w:jc w:val="both"/>
      </w:pPr>
      <w:r w:rsidRPr="00A91583">
        <w:rPr>
          <w:b/>
          <w:bCs/>
        </w:rPr>
        <w:t>15.</w:t>
      </w:r>
      <w:r>
        <w:rPr>
          <w:b/>
          <w:bCs/>
        </w:rPr>
        <w:t xml:space="preserve">  Loan Charges.</w:t>
      </w:r>
    </w:p>
    <w:p w14:paraId="20AD0787" w14:textId="46AF67BC" w:rsidR="00D55196" w:rsidRDefault="00D55196" w:rsidP="00D55196">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t>
      </w:r>
      <w:r w:rsidRPr="00A91583">
        <w:lastRenderedPageBreak/>
        <w:t>with this Loan</w:t>
      </w:r>
      <w:r>
        <w:t>,</w:t>
      </w:r>
      <w:r w:rsidRPr="00A91583">
        <w:t xml:space="preserve"> and (ii) either (A) a one-time charge for flood zone determination, certification</w:t>
      </w:r>
      <w:r w:rsidR="001F652F">
        <w:t>,</w:t>
      </w:r>
      <w:r w:rsidRPr="00A91583">
        <w:t xml:space="preserve"> and tracking services</w:t>
      </w:r>
      <w:r w:rsidR="001F652F">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88102D">
        <w:t>that</w:t>
      </w:r>
      <w:r w:rsidR="0088102D"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2906867C" w14:textId="5B4FF0D5" w:rsidR="00D55196" w:rsidRDefault="00D55196" w:rsidP="00D55196">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3674F0">
        <w:t xml:space="preserve">If </w:t>
      </w:r>
      <w:r w:rsidR="004E6E0E">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731403">
        <w:t>:</w:t>
      </w:r>
      <w:r>
        <w:t xml:space="preserve"> </w:t>
      </w:r>
      <w:r w:rsidRPr="00A91583">
        <w:t>(i) reasonable</w:t>
      </w:r>
      <w:r>
        <w:t xml:space="preserve"> attorneys’ fees</w:t>
      </w:r>
      <w:r w:rsidRPr="00A91583">
        <w:t xml:space="preserve"> and costs</w:t>
      </w:r>
      <w:r w:rsidR="00731403">
        <w:t>;</w:t>
      </w:r>
      <w:r w:rsidRPr="00A91583">
        <w:t xml:space="preserve"> (ii)</w:t>
      </w:r>
      <w:r>
        <w:t xml:space="preserve"> property inspection</w:t>
      </w:r>
      <w:r w:rsidRPr="00A91583">
        <w:t>, valuation, mediation</w:t>
      </w:r>
      <w:r w:rsidR="001F652F">
        <w:t>,</w:t>
      </w:r>
      <w:r w:rsidRPr="00A91583">
        <w:t xml:space="preserve"> and loss mitigation fees</w:t>
      </w:r>
      <w:r w:rsidR="00731403">
        <w:t>;</w:t>
      </w:r>
      <w:r w:rsidRPr="00A91583">
        <w:t xml:space="preserve"> and (iii) other related fees.</w:t>
      </w:r>
    </w:p>
    <w:p w14:paraId="7A61FE9D" w14:textId="1DCE151C" w:rsidR="00D55196" w:rsidRDefault="00D55196" w:rsidP="00D55196">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76382ADE" w14:textId="664CECA5" w:rsidR="00377F4A" w:rsidRDefault="00D55196" w:rsidP="00377F4A">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4E6E0E">
        <w:t xml:space="preserve">Applicable Law </w:t>
      </w:r>
      <w:r>
        <w:t>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1F652F">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58CBFE37" w14:textId="5FBE3165" w:rsidR="00377F4A" w:rsidRDefault="00D55196" w:rsidP="00377F4A">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4E6E0E">
        <w:rPr>
          <w:b/>
          <w:bCs/>
        </w:rPr>
        <w:t xml:space="preserve">Borrower’s Physical </w:t>
      </w:r>
      <w:r w:rsidRPr="00A91583">
        <w:rPr>
          <w:b/>
          <w:bCs/>
        </w:rPr>
        <w:t>Address</w:t>
      </w:r>
      <w:r>
        <w:rPr>
          <w:b/>
          <w:bCs/>
        </w:rPr>
        <w:t>.</w:t>
      </w:r>
      <w:r>
        <w:t xml:space="preserve">  All notices given by Borrower or Lender in connection with this Security Instrument must be in writing.</w:t>
      </w:r>
    </w:p>
    <w:p w14:paraId="55529B14" w14:textId="668FD484" w:rsidR="00377F4A" w:rsidRDefault="00D55196" w:rsidP="00377F4A">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D179F1">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EE7685">
        <w:t>Notice Address (as defined in Section</w:t>
      </w:r>
      <w:r w:rsidR="003674F0">
        <w:t xml:space="preserve"> </w:t>
      </w:r>
      <w:r w:rsidR="00EE7685">
        <w:t>16(c) below)</w:t>
      </w:r>
      <w:r>
        <w:t xml:space="preserve"> if sent by </w:t>
      </w:r>
      <w:r w:rsidRPr="00A91583">
        <w:t xml:space="preserve">means other than </w:t>
      </w:r>
      <w:r>
        <w:t xml:space="preserve">first class mail or </w:t>
      </w:r>
      <w:r w:rsidRPr="00A91583">
        <w:t>Electronic Communication (as defined in Section</w:t>
      </w:r>
      <w:r w:rsidR="003674F0">
        <w:t xml:space="preserve"> </w:t>
      </w:r>
      <w:r w:rsidRPr="00A91583">
        <w:t>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178FB982" w14:textId="4BDC0778" w:rsidR="00377F4A" w:rsidRDefault="00D55196" w:rsidP="00C7381E">
      <w:pPr>
        <w:widowControl/>
        <w:tabs>
          <w:tab w:val="left" w:pos="0"/>
          <w:tab w:val="left" w:pos="720"/>
          <w:tab w:val="left" w:pos="1440"/>
          <w:tab w:val="left" w:pos="8640"/>
        </w:tabs>
        <w:ind w:firstLine="720"/>
        <w:jc w:val="both"/>
      </w:pP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AF2CAC">
        <w:t xml:space="preserve">may </w:t>
      </w:r>
      <w:r w:rsidRPr="00A91583">
        <w:t>provide notice to Borrower by e-mail or other electronic communication (“Electronic Communication”) if</w:t>
      </w:r>
      <w:r w:rsidR="003674F0">
        <w:t>:</w:t>
      </w:r>
      <w:r w:rsidRPr="00A91583">
        <w:t xml:space="preserve"> (i) agreed to by Lender and Borrower in writing</w:t>
      </w:r>
      <w:r w:rsidR="003674F0">
        <w:t>;</w:t>
      </w:r>
      <w:r w:rsidRPr="00A91583">
        <w:t xml:space="preserve"> (ii) Borrower has provided Lender with Borrower’s e-mail or other electronic address (“Electronic Address”)</w:t>
      </w:r>
      <w:r w:rsidR="003674F0">
        <w:t>;</w:t>
      </w:r>
      <w:r w:rsidRPr="00A91583">
        <w:t xml:space="preserve"> (iii) Lender provides Borrower with the option to receive notices by first class mail or by other non-Electronic Communication instead of by Electronic Communication</w:t>
      </w:r>
      <w:r w:rsidR="003674F0">
        <w:t>;</w:t>
      </w:r>
      <w:r w:rsidRPr="00A91583">
        <w:t xml:space="preserve"> and (iv) Lender otherwise complies with Applicable Law.  Any notice to Borrower sent by Electronic Communication in connection with this Security Instrument will be deemed to have been given to </w:t>
      </w:r>
      <w:r w:rsidRPr="00A91583">
        <w:lastRenderedPageBreak/>
        <w:t>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w:t>
      </w:r>
      <w:r w:rsidR="00C7381E">
        <w:t xml:space="preserve">  </w:t>
      </w:r>
      <w:r w:rsidR="00AF2CAC">
        <w:t xml:space="preserve">Borrower may </w:t>
      </w:r>
      <w:r w:rsidR="00E579D9">
        <w:t>withdraw</w:t>
      </w:r>
      <w:r w:rsidR="00AF2CAC">
        <w:t xml:space="preserve"> the agreement to receive </w:t>
      </w:r>
      <w:r w:rsidR="004E6E0E">
        <w:t>E</w:t>
      </w:r>
      <w:r w:rsidR="00AF2CAC">
        <w:t xml:space="preserve">lectronic </w:t>
      </w:r>
      <w:r w:rsidR="004E6E0E">
        <w:t xml:space="preserve">Communications </w:t>
      </w:r>
      <w:r w:rsidR="00AF2CAC">
        <w:t>from Lender at any time by providing</w:t>
      </w:r>
      <w:r w:rsidR="0088102D">
        <w:t xml:space="preserve"> written</w:t>
      </w:r>
      <w:r w:rsidR="00AF2CAC">
        <w:t xml:space="preserve"> notice to Lender of Borrower’s </w:t>
      </w:r>
      <w:r w:rsidR="00E579D9">
        <w:t>withdrawal</w:t>
      </w:r>
      <w:r w:rsidR="00AF2CAC">
        <w:t xml:space="preserve"> of such agreement.</w:t>
      </w:r>
    </w:p>
    <w:p w14:paraId="7DCAF067" w14:textId="6D687353" w:rsidR="00377F4A" w:rsidRDefault="00D55196" w:rsidP="00377F4A">
      <w:pPr>
        <w:widowControl/>
        <w:tabs>
          <w:tab w:val="left" w:pos="0"/>
          <w:tab w:val="left" w:pos="720"/>
          <w:tab w:val="left" w:pos="1440"/>
          <w:tab w:val="left" w:pos="8640"/>
        </w:tabs>
        <w:ind w:firstLine="720"/>
        <w:jc w:val="both"/>
      </w:pPr>
      <w:r w:rsidRPr="00A91583">
        <w:rPr>
          <w:b/>
          <w:bCs/>
        </w:rPr>
        <w:t>(c)</w:t>
      </w:r>
      <w:r w:rsidRPr="00A91583">
        <w:t xml:space="preserve"> </w:t>
      </w:r>
      <w:r w:rsidR="004E6E0E">
        <w:rPr>
          <w:b/>
        </w:rPr>
        <w:t xml:space="preserve">Borrower’s </w:t>
      </w:r>
      <w:r w:rsidRPr="00A91583">
        <w:rPr>
          <w:b/>
          <w:bCs/>
        </w:rPr>
        <w:t xml:space="preserve">Notice Address.  </w:t>
      </w:r>
      <w:r>
        <w:t xml:space="preserve">The </w:t>
      </w:r>
      <w:r w:rsidR="00EE7685">
        <w:t>address to which Lender will send Borrower notice (“Notice Address</w:t>
      </w:r>
      <w:r w:rsidR="00602386">
        <w:t xml:space="preserve">”) </w:t>
      </w:r>
      <w:r w:rsidRPr="00A91583">
        <w:t>will</w:t>
      </w:r>
      <w:r>
        <w:t xml:space="preserve"> be the Property </w:t>
      </w:r>
      <w:r w:rsidR="00602386">
        <w:t xml:space="preserve">Address </w:t>
      </w:r>
      <w:r>
        <w:t xml:space="preserve">unless Borrower has designated </w:t>
      </w:r>
      <w:r w:rsidR="004E6E0E">
        <w:t xml:space="preserve">a different address by written notice to Lender. </w:t>
      </w:r>
      <w:r w:rsidR="006773DA">
        <w:t xml:space="preserve"> </w:t>
      </w:r>
      <w:r w:rsidR="004E6E0E">
        <w:t xml:space="preserve">If Lender and Borrower have agreed that notice may be given by Electronic Communication, then Borrower may designate </w:t>
      </w:r>
      <w:r w:rsidRPr="00A91583">
        <w:t xml:space="preserve">an Electronic Address </w:t>
      </w:r>
      <w:r w:rsidR="004E6E0E">
        <w:t xml:space="preserve">as </w:t>
      </w:r>
      <w:r w:rsidR="00602386">
        <w:t>Notice Address</w:t>
      </w:r>
      <w:r>
        <w:t xml:space="preserve">.  Borrower </w:t>
      </w:r>
      <w:r w:rsidRPr="00A91583">
        <w:t>will</w:t>
      </w:r>
      <w:r>
        <w:t xml:space="preserve"> promptly notify Lender of Borrower’s change of </w:t>
      </w:r>
      <w:r w:rsidR="004E6E0E">
        <w:t xml:space="preserve">Notice Address, including </w:t>
      </w:r>
      <w:r w:rsidRPr="00A91583">
        <w:t>any changes to Borrower’s Electronic Address</w:t>
      </w:r>
      <w:r w:rsidR="004E6E0E">
        <w:t xml:space="preserve"> if designated as Notice Address</w:t>
      </w:r>
      <w:r>
        <w:t xml:space="preserve">.  If Lender specifies a procedure for reporting Borrower’s change of </w:t>
      </w:r>
      <w:r w:rsidR="001774E1">
        <w:t>Notice Address</w:t>
      </w:r>
      <w:r>
        <w:t xml:space="preserve">, then Borrower </w:t>
      </w:r>
      <w:r w:rsidRPr="00A91583">
        <w:t>will</w:t>
      </w:r>
      <w:r>
        <w:t xml:space="preserve"> report a change of </w:t>
      </w:r>
      <w:r w:rsidR="001774E1">
        <w:t xml:space="preserve">Notice Address </w:t>
      </w:r>
      <w:r w:rsidRPr="00A91583">
        <w:t xml:space="preserve">only </w:t>
      </w:r>
      <w:r>
        <w:t>through that specified procedure.</w:t>
      </w:r>
    </w:p>
    <w:p w14:paraId="7B39CCBC" w14:textId="398E7EF8" w:rsidR="00377F4A" w:rsidRDefault="00D55196" w:rsidP="00377F4A">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CC721B">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09BCD0EA" w14:textId="78DDD179" w:rsidR="00377F4A" w:rsidRDefault="00D55196" w:rsidP="00377F4A">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CC721B">
        <w:rPr>
          <w:b/>
          <w:bCs/>
        </w:rPr>
        <w:t xml:space="preserve">Physical </w:t>
      </w:r>
      <w:r w:rsidRPr="00A91583">
        <w:rPr>
          <w:b/>
          <w:bCs/>
        </w:rPr>
        <w:t xml:space="preserve">Address.  </w:t>
      </w:r>
      <w:r w:rsidRPr="00A91583">
        <w:t xml:space="preserve">In addition to the designated </w:t>
      </w:r>
      <w:r w:rsidR="00602386">
        <w:t>Notice Address</w:t>
      </w:r>
      <w:r w:rsidRPr="00A91583">
        <w:t xml:space="preserve">, Borrower </w:t>
      </w:r>
      <w:r w:rsidR="00CC721B">
        <w:t xml:space="preserve">will </w:t>
      </w:r>
      <w:r w:rsidRPr="00A91583">
        <w:t xml:space="preserve">provide Lender with the address </w:t>
      </w:r>
      <w:r w:rsidR="00CC721B">
        <w:t>where Borrower physically resides</w:t>
      </w:r>
      <w:r w:rsidR="003674F0">
        <w:t>,</w:t>
      </w:r>
      <w:r w:rsidR="00CC721B">
        <w:t xml:space="preserve"> </w:t>
      </w:r>
      <w:r w:rsidRPr="00A91583">
        <w:t xml:space="preserve">if different from the Property </w:t>
      </w:r>
      <w:r w:rsidR="0070266D">
        <w:t>A</w:t>
      </w:r>
      <w:r w:rsidR="0070266D" w:rsidRPr="00A91583">
        <w:t>ddress</w:t>
      </w:r>
      <w:r w:rsidR="00CC721B">
        <w:t>,</w:t>
      </w:r>
      <w:r w:rsidRPr="00A91583">
        <w:t xml:space="preserve"> and notify Lender whenever this address changes.</w:t>
      </w:r>
    </w:p>
    <w:p w14:paraId="3998512C" w14:textId="4015D15C" w:rsidR="00D55196" w:rsidRDefault="00D55196" w:rsidP="00377F4A">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3674F0">
        <w:t>is</w:t>
      </w:r>
      <w:r>
        <w:t xml:space="preserve"> governed by federal law and the law of </w:t>
      </w:r>
      <w:r w:rsidR="001F652F">
        <w:t>the State of Louisiana</w:t>
      </w:r>
      <w:r>
        <w:t xml:space="preserve">.  All rights and obligations contained in this Security Instrument are subject to any requirements and limitations of Applicable Law.  </w:t>
      </w:r>
      <w:r w:rsidR="00CC721B">
        <w:t xml:space="preserve">If </w:t>
      </w:r>
      <w:r>
        <w:t xml:space="preserve">any provision of this Security Instrument or the Note conflicts with Applicable Law </w:t>
      </w:r>
      <w:r w:rsidR="0088102D">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88102D">
        <w:t>, and (ii) such conflicting provision, to the extent possible, will be considered modified to comply with Applicable Law</w:t>
      </w:r>
      <w:r>
        <w:t xml:space="preserve">. </w:t>
      </w:r>
      <w:r w:rsidR="00E83558">
        <w:t xml:space="preserve"> </w:t>
      </w:r>
      <w:r w:rsidR="0088102D">
        <w:t xml:space="preserve">Applicable Law might explicitly or implicitly allow the parties to agree by contract or it might be silent, but such silence </w:t>
      </w:r>
      <w:r w:rsidR="0088102D" w:rsidRPr="00A91583">
        <w:t>should</w:t>
      </w:r>
      <w:r w:rsidR="0088102D">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08415D88" w14:textId="23DDBD28" w:rsidR="00377F4A" w:rsidRDefault="00D55196" w:rsidP="00377F4A">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CC721B">
        <w:t>b</w:t>
      </w:r>
      <w:r>
        <w:t>) the word “may” gives sole discretion without any obligation to take any action</w:t>
      </w:r>
      <w:r w:rsidRPr="00A91583">
        <w:t xml:space="preserve">; </w:t>
      </w:r>
      <w:r w:rsidR="00CC721B">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CC721B">
        <w:t>S</w:t>
      </w:r>
      <w:r w:rsidR="00CC721B" w:rsidRPr="00A91583">
        <w:t>ection</w:t>
      </w:r>
      <w:r w:rsidRPr="00A91583">
        <w:t>, paragraph</w:t>
      </w:r>
      <w:r w:rsidR="001F652F">
        <w:t>,</w:t>
      </w:r>
      <w:r w:rsidRPr="00A91583">
        <w:t xml:space="preserve"> or provision</w:t>
      </w:r>
      <w:r>
        <w:t>.</w:t>
      </w:r>
    </w:p>
    <w:p w14:paraId="0688F032" w14:textId="77777777" w:rsidR="00377F4A" w:rsidRDefault="00D55196" w:rsidP="00377F4A">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17E3EDF0" w14:textId="200D7BBC" w:rsidR="00D55196" w:rsidRDefault="00D55196" w:rsidP="00377F4A">
      <w:pPr>
        <w:widowControl/>
        <w:tabs>
          <w:tab w:val="left" w:pos="0"/>
          <w:tab w:val="left" w:pos="720"/>
          <w:tab w:val="left" w:pos="1440"/>
          <w:tab w:val="left" w:pos="8640"/>
        </w:tabs>
        <w:ind w:firstLine="720"/>
        <w:jc w:val="both"/>
      </w:pPr>
      <w:r w:rsidRPr="00A91583">
        <w:rPr>
          <w:b/>
          <w:bCs/>
        </w:rPr>
        <w:lastRenderedPageBreak/>
        <w:t>19.</w:t>
      </w:r>
      <w:r>
        <w:rPr>
          <w:b/>
          <w:bCs/>
        </w:rPr>
        <w:t xml:space="preserve">  Transfer of the Property or a Beneficial Interest in Borrower.</w:t>
      </w:r>
      <w:r>
        <w:t xml:space="preserve">  </w:t>
      </w:r>
      <w:r w:rsidR="00602386">
        <w:t xml:space="preserve">For purposes of </w:t>
      </w:r>
      <w:r>
        <w:t>this Section</w:t>
      </w:r>
      <w:r w:rsidR="001F652F">
        <w:t xml:space="preserve"> </w:t>
      </w:r>
      <w:r w:rsidRPr="00A91583">
        <w:t>19</w:t>
      </w:r>
      <w:r w:rsidR="00602386">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1F652F">
        <w:t>,</w:t>
      </w:r>
      <w:r>
        <w:t xml:space="preserve"> or escrow agreement, the intent of which is the transfer of title by Borrower to a purchaser at a future date.</w:t>
      </w:r>
    </w:p>
    <w:p w14:paraId="1E2BC491" w14:textId="6D2A71E0" w:rsidR="00D55196" w:rsidRDefault="00D55196" w:rsidP="00D55196">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42A638DC" w14:textId="00EFE113" w:rsidR="00377F4A" w:rsidRDefault="00D55196" w:rsidP="00377F4A">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w:t>
      </w:r>
      <w:r w:rsidR="003674F0">
        <w:t xml:space="preserve">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3674F0">
        <w:t>:</w:t>
      </w:r>
      <w:r w:rsidRPr="00A91583">
        <w:t xml:space="preserve"> (a) reasonable attorneys’ fees and costs</w:t>
      </w:r>
      <w:r w:rsidR="003674F0">
        <w:t>;</w:t>
      </w:r>
      <w:r w:rsidRPr="00A91583">
        <w:t xml:space="preserve"> (b) property inspection and valuation fees</w:t>
      </w:r>
      <w:r w:rsidR="003674F0">
        <w:t>;</w:t>
      </w:r>
      <w:r w:rsidRPr="00A91583">
        <w:t xml:space="preserve"> and (c) other fees incurred </w:t>
      </w:r>
      <w:r w:rsidR="00CC721B">
        <w:t xml:space="preserve">to </w:t>
      </w:r>
      <w:r w:rsidRPr="00A91583">
        <w:t>protect Lender’s Interest in the Property and/or rights under this Security Instrument</w:t>
      </w:r>
      <w:r>
        <w:t>.</w:t>
      </w:r>
    </w:p>
    <w:p w14:paraId="7E9F4136" w14:textId="6D9BF26F" w:rsidR="00CC721B" w:rsidRDefault="00D55196" w:rsidP="00377F4A">
      <w:pPr>
        <w:widowControl/>
        <w:tabs>
          <w:tab w:val="left" w:pos="0"/>
          <w:tab w:val="left" w:pos="720"/>
          <w:tab w:val="left" w:pos="1440"/>
          <w:tab w:val="left" w:pos="8640"/>
        </w:tabs>
        <w:ind w:firstLine="720"/>
        <w:jc w:val="both"/>
      </w:pPr>
      <w:r w:rsidRPr="00A91583">
        <w:rPr>
          <w:b/>
          <w:bCs/>
        </w:rPr>
        <w:t>20.</w:t>
      </w:r>
      <w:r>
        <w:rPr>
          <w:b/>
          <w:bCs/>
        </w:rPr>
        <w:t xml:space="preserve">  Borrower’s Right to Reinstate </w:t>
      </w:r>
      <w:r w:rsidR="00CC721B">
        <w:rPr>
          <w:b/>
          <w:bCs/>
        </w:rPr>
        <w:t xml:space="preserve">the Loan </w:t>
      </w:r>
      <w:r w:rsidR="00D179F1">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CC721B">
        <w:t>,</w:t>
      </w:r>
      <w:r w:rsidRPr="00A91583">
        <w:t xml:space="preserve"> or</w:t>
      </w:r>
      <w:r>
        <w:t xml:space="preserve"> (b) such other period as Applicable Law might specify for the termination of Borrower’s right to reinstate</w:t>
      </w:r>
      <w:r w:rsidRPr="00A91583">
        <w:t xml:space="preserve">.  </w:t>
      </w:r>
      <w:r w:rsidR="00CC721B">
        <w:t>This right to reinstate will not apply in the case of acceleration under Section</w:t>
      </w:r>
      <w:r w:rsidR="001F652F">
        <w:t xml:space="preserve"> </w:t>
      </w:r>
      <w:r w:rsidR="00CC721B">
        <w:t>19.</w:t>
      </w:r>
    </w:p>
    <w:p w14:paraId="6D682CCA" w14:textId="4E41B30D" w:rsidR="00377F4A" w:rsidRDefault="00D55196" w:rsidP="00377F4A">
      <w:pPr>
        <w:widowControl/>
        <w:tabs>
          <w:tab w:val="left" w:pos="0"/>
          <w:tab w:val="left" w:pos="720"/>
          <w:tab w:val="left" w:pos="1440"/>
          <w:tab w:val="left" w:pos="8640"/>
        </w:tabs>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602386">
        <w:t xml:space="preserve">that </w:t>
      </w:r>
      <w:r>
        <w:t>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602386">
        <w:t xml:space="preserve"> or the Note</w:t>
      </w:r>
      <w:r>
        <w:t>, including, but not limited to</w:t>
      </w:r>
      <w:r w:rsidR="00CE1DA8">
        <w:t>:</w:t>
      </w:r>
      <w:r>
        <w:t xml:space="preserve"> </w:t>
      </w:r>
      <w:r w:rsidRPr="00A91583">
        <w:t xml:space="preserve">(i) </w:t>
      </w:r>
      <w:r>
        <w:t>reasonable attorneys’ fees</w:t>
      </w:r>
      <w:r w:rsidRPr="00A91583">
        <w:t xml:space="preserve"> and costs</w:t>
      </w:r>
      <w:r w:rsidR="003674F0">
        <w:t>;</w:t>
      </w:r>
      <w:r w:rsidRPr="00A91583">
        <w:t xml:space="preserve"> (ii)</w:t>
      </w:r>
      <w:r>
        <w:t xml:space="preserve"> property inspection and valuation fees</w:t>
      </w:r>
      <w:r w:rsidR="003674F0">
        <w:t>;</w:t>
      </w:r>
      <w:r>
        <w:t xml:space="preserve"> and </w:t>
      </w:r>
      <w:r w:rsidRPr="00A91583">
        <w:t xml:space="preserve">(iii) </w:t>
      </w:r>
      <w:r>
        <w:t xml:space="preserve">other fees incurred </w:t>
      </w:r>
      <w:r w:rsidR="00CC721B">
        <w:t xml:space="preserve">to </w:t>
      </w:r>
      <w:r>
        <w:t>protect Lender’s interest in the Property and</w:t>
      </w:r>
      <w:r w:rsidRPr="00A91583">
        <w:t>/or</w:t>
      </w:r>
      <w:r>
        <w:t xml:space="preserve"> rights under this Security Instrument</w:t>
      </w:r>
      <w:r w:rsidR="00602386">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602386">
        <w:t xml:space="preserve"> or the Note</w:t>
      </w:r>
      <w:r>
        <w:t>, and Borrower’s obligation to pay the sums secured by this Security Instrument</w:t>
      </w:r>
      <w:r w:rsidR="00602386">
        <w:t xml:space="preserve"> or the Note</w:t>
      </w:r>
      <w:r>
        <w:t xml:space="preserve">, </w:t>
      </w:r>
      <w:r w:rsidRPr="00A91583">
        <w:t>will</w:t>
      </w:r>
      <w:r>
        <w:t xml:space="preserve"> continue unchanged.</w:t>
      </w:r>
    </w:p>
    <w:p w14:paraId="359D6C41" w14:textId="10CC87BA" w:rsidR="00377F4A" w:rsidRDefault="00D55196" w:rsidP="00377F4A">
      <w:pPr>
        <w:widowControl/>
        <w:tabs>
          <w:tab w:val="left" w:pos="0"/>
          <w:tab w:val="left" w:pos="720"/>
          <w:tab w:val="left" w:pos="1440"/>
          <w:tab w:val="left" w:pos="8640"/>
        </w:tabs>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1F652F">
        <w:t>,</w:t>
      </w:r>
      <w:r>
        <w:t xml:space="preserve"> or cashier’s check, provided any such check is drawn upon an institution whose deposits are insured by a </w:t>
      </w:r>
      <w:r w:rsidRPr="00A91583">
        <w:t xml:space="preserve">U.S. </w:t>
      </w:r>
      <w:r>
        <w:t>federal agency, instrumentality</w:t>
      </w:r>
      <w:r w:rsidR="00CC721B">
        <w:t>,</w:t>
      </w:r>
      <w:r>
        <w:t xml:space="preserve"> or entity; or (</w:t>
      </w:r>
      <w:proofErr w:type="spellStart"/>
      <w:r w:rsidRPr="00A91583">
        <w:t>ddd</w:t>
      </w:r>
      <w:proofErr w:type="spellEnd"/>
      <w:r>
        <w:t xml:space="preserve">) Electronic Fund Transfer.  Upon </w:t>
      </w:r>
      <w:r w:rsidR="00D933C2">
        <w:t xml:space="preserve">Borrower’s </w:t>
      </w:r>
      <w:r>
        <w:t xml:space="preserve">reinstatement </w:t>
      </w:r>
      <w:r w:rsidR="005402F0">
        <w:t>of the Loan</w:t>
      </w:r>
      <w:r>
        <w:t xml:space="preserve">, this Security Instrument and obligations secured </w:t>
      </w:r>
      <w:r w:rsidRPr="00A91583">
        <w:t>by this Security Instrument will</w:t>
      </w:r>
      <w:r>
        <w:t xml:space="preserve"> remain fully effective as if no acceleration had occurred.</w:t>
      </w:r>
    </w:p>
    <w:p w14:paraId="3F2B5CA7" w14:textId="77777777" w:rsidR="00377F4A" w:rsidRDefault="00D55196" w:rsidP="00377F4A">
      <w:pPr>
        <w:widowControl/>
        <w:tabs>
          <w:tab w:val="left" w:pos="0"/>
          <w:tab w:val="left" w:pos="720"/>
          <w:tab w:val="left" w:pos="1440"/>
          <w:tab w:val="left" w:pos="8640"/>
        </w:tabs>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602386">
        <w:t xml:space="preserve">or otherwise transferred </w:t>
      </w:r>
      <w:r>
        <w:t>one or more times</w:t>
      </w:r>
      <w:r w:rsidRPr="00A91583">
        <w:t xml:space="preserve">.  Upon such a sale or other </w:t>
      </w:r>
      <w:r w:rsidRPr="00A91583">
        <w:lastRenderedPageBreak/>
        <w:t>transfer, all of Lender’s rights and obligations under this Security Instrument will convey to Lender’s successors and assigns.</w:t>
      </w:r>
    </w:p>
    <w:p w14:paraId="2B51FAC5" w14:textId="6FE8D0AA" w:rsidR="00377F4A" w:rsidRDefault="00D55196" w:rsidP="00377F4A">
      <w:pPr>
        <w:widowControl/>
        <w:tabs>
          <w:tab w:val="left" w:pos="0"/>
          <w:tab w:val="left" w:pos="720"/>
          <w:tab w:val="left" w:pos="1440"/>
          <w:tab w:val="left" w:pos="8640"/>
        </w:tabs>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6773DA">
        <w:t xml:space="preserve"> </w:t>
      </w:r>
      <w:r w:rsidRPr="00A91583">
        <w:t>Borrower understands that the Loan Servicer or other authorized representative of Lender has the right and authority to take any such action.</w:t>
      </w:r>
    </w:p>
    <w:p w14:paraId="2E3E0CC5" w14:textId="25B79CF1" w:rsidR="00377F4A" w:rsidRDefault="00D55196" w:rsidP="00377F4A">
      <w:pPr>
        <w:widowControl/>
        <w:tabs>
          <w:tab w:val="left" w:pos="0"/>
          <w:tab w:val="left" w:pos="720"/>
          <w:tab w:val="left" w:pos="1440"/>
          <w:tab w:val="left" w:pos="8640"/>
        </w:tabs>
        <w:ind w:firstLine="720"/>
        <w:jc w:val="both"/>
      </w:pPr>
      <w:r w:rsidRPr="00A91583">
        <w:t xml:space="preserve">The Loan Servicer may change one or more times during the term of the Note.  The Loan Servicer may or may not be the holder of the Note. </w:t>
      </w:r>
      <w:r w:rsidR="00667E5E">
        <w:t xml:space="preserve"> </w:t>
      </w:r>
      <w:r w:rsidRPr="00A91583">
        <w:t>The Loan Servicer has the right and authority to</w:t>
      </w:r>
      <w:r w:rsidR="00E579D9">
        <w:t>:</w:t>
      </w:r>
      <w:r w:rsidRPr="00A91583">
        <w:t xml:space="preserve"> (a) collect</w:t>
      </w:r>
      <w:r>
        <w:t xml:space="preserve"> Periodic Payments </w:t>
      </w:r>
      <w:r w:rsidRPr="00A91583">
        <w:t xml:space="preserve">and any other amounts </w:t>
      </w:r>
      <w:r>
        <w:t>due under the Note and this Security Instrument</w:t>
      </w:r>
      <w:r w:rsidR="00E579D9">
        <w:t>;</w:t>
      </w:r>
      <w:r w:rsidRPr="00A91583">
        <w:t xml:space="preserve"> (b) perform any</w:t>
      </w:r>
      <w:r>
        <w:t xml:space="preserve"> other mortgage loan servicing obligations</w:t>
      </w:r>
      <w:r w:rsidR="00E579D9">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D1240B">
        <w:t>,</w:t>
      </w:r>
      <w:r>
        <w:t xml:space="preserve"> and any other information RESPA requires in connection with a notice of transfer of servicing.</w:t>
      </w:r>
    </w:p>
    <w:p w14:paraId="00303A71" w14:textId="36E33B61" w:rsidR="00377F4A" w:rsidRDefault="00D55196" w:rsidP="00377F4A">
      <w:pPr>
        <w:widowControl/>
        <w:tabs>
          <w:tab w:val="left" w:pos="0"/>
          <w:tab w:val="left" w:pos="720"/>
          <w:tab w:val="left" w:pos="1440"/>
          <w:tab w:val="left" w:pos="8640"/>
        </w:tabs>
        <w:ind w:firstLine="720"/>
        <w:jc w:val="both"/>
        <w:rPr>
          <w:b/>
          <w:bCs/>
        </w:rPr>
      </w:pP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w:t>
      </w:r>
      <w:r w:rsidR="001F652F">
        <w:t xml:space="preserve"> </w:t>
      </w:r>
      <w:r>
        <w:t>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602386">
        <w:t xml:space="preserve"> or the Note</w:t>
      </w:r>
      <w:r>
        <w:t>, or (b) alleges that the other party has breached any provision of this Security Instrument</w:t>
      </w:r>
      <w:r w:rsidR="00602386">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rsidR="001F652F">
        <w:t xml:space="preserve"> </w:t>
      </w:r>
      <w:r w:rsidRPr="00A91583">
        <w:t>23.</w:t>
      </w:r>
      <w:r>
        <w:t xml:space="preserve">  The notice of </w:t>
      </w:r>
      <w:r w:rsidRPr="00A91583">
        <w:t>Default</w:t>
      </w:r>
      <w:r>
        <w:t xml:space="preserve"> given to Borrower pursuant to Section</w:t>
      </w:r>
      <w:r w:rsidR="001F652F">
        <w:t xml:space="preserve"> </w:t>
      </w:r>
      <w:r w:rsidRPr="00A91583">
        <w:t>26(a)</w:t>
      </w:r>
      <w:r>
        <w:t xml:space="preserve"> and the notice of acceleration given to Borrower pursuant to Section</w:t>
      </w:r>
      <w:r w:rsidR="001F652F">
        <w:t xml:space="preserve"> </w:t>
      </w:r>
      <w:r w:rsidRPr="00A91583">
        <w:t>19 will</w:t>
      </w:r>
      <w:r>
        <w:t xml:space="preserve"> be deemed to satisfy the notice and opportunity to take corrective action provisions of this Section</w:t>
      </w:r>
      <w:r w:rsidR="001F652F">
        <w:t xml:space="preserve"> </w:t>
      </w:r>
      <w:r w:rsidRPr="00A91583">
        <w:t>23.</w:t>
      </w:r>
    </w:p>
    <w:p w14:paraId="7E809E93" w14:textId="77777777" w:rsidR="00377F4A" w:rsidRDefault="00D55196" w:rsidP="00377F4A">
      <w:pPr>
        <w:widowControl/>
        <w:tabs>
          <w:tab w:val="left" w:pos="0"/>
          <w:tab w:val="left" w:pos="720"/>
          <w:tab w:val="left" w:pos="1440"/>
          <w:tab w:val="left" w:pos="8640"/>
        </w:tabs>
        <w:ind w:firstLine="720"/>
        <w:jc w:val="both"/>
      </w:pPr>
      <w:r w:rsidRPr="00A91583">
        <w:rPr>
          <w:b/>
          <w:bCs/>
        </w:rPr>
        <w:t>24.</w:t>
      </w:r>
      <w:r>
        <w:rPr>
          <w:b/>
          <w:bCs/>
        </w:rPr>
        <w:t xml:space="preserve">  Hazardous Substances.</w:t>
      </w:r>
    </w:p>
    <w:p w14:paraId="0A4992CB" w14:textId="4669C0B2" w:rsidR="00D55196" w:rsidRDefault="00D55196" w:rsidP="00377F4A">
      <w:pPr>
        <w:widowControl/>
        <w:tabs>
          <w:tab w:val="left" w:pos="0"/>
          <w:tab w:val="left" w:pos="720"/>
          <w:tab w:val="left" w:pos="1440"/>
          <w:tab w:val="left" w:pos="8640"/>
        </w:tabs>
        <w:ind w:firstLine="720"/>
        <w:jc w:val="both"/>
      </w:pPr>
      <w:r w:rsidRPr="00A91583">
        <w:rPr>
          <w:b/>
          <w:bCs/>
        </w:rPr>
        <w:t xml:space="preserve">(a) Definitions. </w:t>
      </w:r>
      <w:r w:rsidR="003A3DD0">
        <w:rPr>
          <w:b/>
          <w:bCs/>
        </w:rPr>
        <w:t xml:space="preserve"> </w:t>
      </w:r>
      <w:r>
        <w:t>As used in this Section</w:t>
      </w:r>
      <w:r w:rsidR="001F652F">
        <w:t xml:space="preserve"> </w:t>
      </w:r>
      <w:r w:rsidRPr="00A91583">
        <w:t>24</w:t>
      </w:r>
      <w:r>
        <w:t>: (</w:t>
      </w:r>
      <w:r w:rsidRPr="00A91583">
        <w:t>i</w:t>
      </w:r>
      <w:r>
        <w:t xml:space="preserve">) </w:t>
      </w:r>
      <w:r w:rsidR="002D73E6">
        <w:t>“Environmental Law” means any Applicable Law</w:t>
      </w:r>
      <w:r w:rsidR="00CE1DA8">
        <w:t>s</w:t>
      </w:r>
      <w:r w:rsidR="002D73E6">
        <w:t xml:space="preserve"> where the Property is located that relate to health, safety</w:t>
      </w:r>
      <w:r w:rsidR="001F652F">
        <w:t>,</w:t>
      </w:r>
      <w:r w:rsidR="002D73E6">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43911BA9" w14:textId="44F2B357" w:rsidR="00D55196" w:rsidRDefault="00D55196" w:rsidP="00D55196">
      <w:pPr>
        <w:widowControl/>
        <w:tabs>
          <w:tab w:val="left" w:pos="0"/>
          <w:tab w:val="left" w:pos="720"/>
          <w:tab w:val="left" w:pos="1440"/>
          <w:tab w:val="left" w:pos="8640"/>
        </w:tabs>
        <w:ind w:firstLine="720"/>
        <w:jc w:val="both"/>
      </w:pPr>
      <w:r w:rsidRPr="00A91583">
        <w:rPr>
          <w:b/>
          <w:bCs/>
        </w:rPr>
        <w:t>(b) Restrictions on Use of Hazard</w:t>
      </w:r>
      <w:r w:rsidR="00602386">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2D73E6">
        <w:t>that</w:t>
      </w:r>
      <w:r w:rsidR="00E579D9">
        <w:t>:</w:t>
      </w:r>
      <w:r w:rsidR="002D73E6">
        <w:t xml:space="preserve"> </w:t>
      </w:r>
      <w:r>
        <w:t>(</w:t>
      </w:r>
      <w:r w:rsidRPr="00A91583">
        <w:t>i</w:t>
      </w:r>
      <w:r>
        <w:t xml:space="preserve">) </w:t>
      </w:r>
      <w:r w:rsidR="002D73E6">
        <w:t xml:space="preserve">violates </w:t>
      </w:r>
      <w:r>
        <w:t>Environmental Law</w:t>
      </w:r>
      <w:r w:rsidR="00E579D9">
        <w:t>;</w:t>
      </w:r>
      <w:r>
        <w:t xml:space="preserve"> (</w:t>
      </w:r>
      <w:r w:rsidRPr="00A91583">
        <w:t>ii</w:t>
      </w:r>
      <w:r>
        <w:t>) creates an Environmental Condition</w:t>
      </w:r>
      <w:r w:rsidR="00E579D9">
        <w:t>;</w:t>
      </w:r>
      <w:r>
        <w:t xml:space="preserve"> or (</w:t>
      </w:r>
      <w:r w:rsidRPr="00A91583">
        <w:t>iii</w:t>
      </w:r>
      <w:r>
        <w:t xml:space="preserve">) due to the presence, use, or release of a Hazardous Substance, creates a condition that adversely affects </w:t>
      </w:r>
      <w:r w:rsidR="002D73E6">
        <w:t xml:space="preserve">or could adversely affect </w:t>
      </w:r>
      <w:r>
        <w:t xml:space="preserve">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w:t>
      </w:r>
      <w:r>
        <w:lastRenderedPageBreak/>
        <w:t>and to maintenance of the Property (including, but not limited to, hazardous substances in consumer products).</w:t>
      </w:r>
    </w:p>
    <w:p w14:paraId="30DEF8CA" w14:textId="1B1A4198" w:rsidR="00D55196" w:rsidRDefault="00D55196" w:rsidP="00D55196">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585407">
        <w:t>:</w:t>
      </w:r>
      <w:r>
        <w:t xml:space="preserve"> (</w:t>
      </w:r>
      <w:r w:rsidRPr="00A91583">
        <w:t>i</w:t>
      </w:r>
      <w:r>
        <w:t>) any investigation, claim, demand, lawsuit</w:t>
      </w:r>
      <w:r w:rsidR="00085535">
        <w:t>,</w:t>
      </w:r>
      <w:r>
        <w:t xml:space="preserve"> or other action by any governmental or regulatory agency or private party involving the Property and any Hazardous Substance or Environmental Law of which Borrower has actual knowledge</w:t>
      </w:r>
      <w:r w:rsidR="00585407">
        <w:t>;</w:t>
      </w:r>
      <w:r>
        <w:t xml:space="preserve"> (</w:t>
      </w:r>
      <w:r w:rsidRPr="00A91583">
        <w:t>ii</w:t>
      </w:r>
      <w:r>
        <w:t>) any Environmental Condition, including but not limited to, any spilling, leaking, discharge, release</w:t>
      </w:r>
      <w:r w:rsidR="001F652F">
        <w:t>,</w:t>
      </w:r>
      <w:r>
        <w:t xml:space="preserve"> or threat of release of any Hazardous Substance</w:t>
      </w:r>
      <w:r w:rsidR="00585407">
        <w:t>;</w:t>
      </w:r>
      <w:r>
        <w:t xml:space="preserve"> and (</w:t>
      </w:r>
      <w:r w:rsidRPr="00A91583">
        <w:t>iii</w:t>
      </w:r>
      <w:r>
        <w:t>) any condition caused by the presence, use</w:t>
      </w:r>
      <w:r w:rsidR="001F652F">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28A9151D" w14:textId="533B53BC" w:rsidR="00E579D9" w:rsidRDefault="0088102D" w:rsidP="00E579D9">
      <w:pPr>
        <w:widowControl/>
        <w:tabs>
          <w:tab w:val="left" w:pos="0"/>
          <w:tab w:val="left" w:pos="720"/>
          <w:tab w:val="left" w:pos="1440"/>
          <w:tab w:val="left" w:pos="8640"/>
        </w:tabs>
        <w:jc w:val="both"/>
      </w:pPr>
      <w:r>
        <w:rPr>
          <w:rFonts w:eastAsia="SimSun"/>
          <w:b/>
          <w:szCs w:val="16"/>
        </w:rPr>
        <w:tab/>
      </w:r>
      <w:r w:rsidR="006F298C">
        <w:rPr>
          <w:rFonts w:eastAsia="SimSun"/>
          <w:b/>
          <w:szCs w:val="16"/>
        </w:rPr>
        <w:t xml:space="preserve">25. </w:t>
      </w:r>
      <w:r w:rsidR="00377F4A">
        <w:rPr>
          <w:rFonts w:eastAsia="SimSun"/>
          <w:b/>
          <w:szCs w:val="16"/>
        </w:rPr>
        <w:t xml:space="preserve"> </w:t>
      </w:r>
      <w:r w:rsidR="0086334D" w:rsidRPr="0086334D">
        <w:rPr>
          <w:rFonts w:eastAsia="SimSun"/>
          <w:b/>
          <w:szCs w:val="16"/>
        </w:rPr>
        <w:t xml:space="preserve">Electronic Note Signed with Borrower’s Electronic Signature.  </w:t>
      </w:r>
      <w:r w:rsidR="0086334D"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2D73E6">
        <w:rPr>
          <w:rFonts w:eastAsia="SimSun"/>
          <w:szCs w:val="16"/>
        </w:rPr>
        <w:t xml:space="preserve">promised </w:t>
      </w:r>
      <w:r w:rsidR="0086334D" w:rsidRPr="0086334D">
        <w:rPr>
          <w:rFonts w:eastAsia="SimSun"/>
          <w:szCs w:val="16"/>
        </w:rPr>
        <w:t>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sidR="00FC5CF3">
        <w:rPr>
          <w:rFonts w:eastAsia="SimSun"/>
          <w:szCs w:val="16"/>
        </w:rPr>
        <w:t xml:space="preserve"> terms</w:t>
      </w:r>
      <w:r w:rsidR="0086334D" w:rsidRPr="0086334D">
        <w:rPr>
          <w:rFonts w:eastAsia="SimSun"/>
          <w:szCs w:val="16"/>
        </w:rPr>
        <w:t>.</w:t>
      </w:r>
    </w:p>
    <w:p w14:paraId="799BB0E7" w14:textId="77777777" w:rsidR="00E579D9" w:rsidRDefault="00E579D9" w:rsidP="00E579D9">
      <w:pPr>
        <w:tabs>
          <w:tab w:val="left" w:pos="0"/>
          <w:tab w:val="left" w:pos="720"/>
          <w:tab w:val="left" w:pos="1440"/>
          <w:tab w:val="left" w:pos="8640"/>
        </w:tabs>
        <w:ind w:firstLine="720"/>
        <w:jc w:val="both"/>
        <w:rPr>
          <w:rFonts w:eastAsia="SimSun"/>
          <w:szCs w:val="16"/>
        </w:rPr>
      </w:pPr>
      <w:r>
        <w:rPr>
          <w:rFonts w:eastAsia="SimSun"/>
          <w:szCs w:val="16"/>
        </w:rPr>
        <w:t>NON-UNIFORM COVENANTS.  Borrower and Lender further covenant and agree as follows:</w:t>
      </w:r>
    </w:p>
    <w:p w14:paraId="46A316F7" w14:textId="77777777" w:rsidR="00E579D9" w:rsidRDefault="00E579D9" w:rsidP="00377F4A">
      <w:pPr>
        <w:tabs>
          <w:tab w:val="left" w:pos="0"/>
          <w:tab w:val="left" w:pos="720"/>
          <w:tab w:val="left" w:pos="1440"/>
          <w:tab w:val="left" w:pos="8640"/>
        </w:tabs>
        <w:ind w:firstLine="720"/>
        <w:jc w:val="both"/>
        <w:rPr>
          <w:rFonts w:eastAsia="SimSun"/>
          <w:szCs w:val="16"/>
        </w:rPr>
      </w:pPr>
    </w:p>
    <w:p w14:paraId="52788C94" w14:textId="4826ECDB" w:rsidR="00C3258E" w:rsidRPr="00377F4A" w:rsidRDefault="0086334D" w:rsidP="00377F4A">
      <w:pPr>
        <w:tabs>
          <w:tab w:val="left" w:pos="0"/>
          <w:tab w:val="left" w:pos="720"/>
          <w:tab w:val="left" w:pos="1440"/>
          <w:tab w:val="left" w:pos="8640"/>
        </w:tabs>
        <w:ind w:firstLine="720"/>
        <w:jc w:val="both"/>
        <w:rPr>
          <w:rFonts w:eastAsia="SimSun"/>
          <w:szCs w:val="16"/>
        </w:rPr>
      </w:pPr>
      <w:r w:rsidRPr="0086334D">
        <w:rPr>
          <w:rFonts w:eastAsia="SimSun"/>
          <w:b/>
          <w:szCs w:val="16"/>
        </w:rPr>
        <w:t>26.</w:t>
      </w:r>
      <w:r w:rsidR="002F467F">
        <w:rPr>
          <w:rFonts w:eastAsia="SimSun"/>
          <w:b/>
          <w:szCs w:val="16"/>
        </w:rPr>
        <w:t xml:space="preserve">  </w:t>
      </w:r>
      <w:r w:rsidR="00FD595D">
        <w:rPr>
          <w:rFonts w:eastAsia="SimSun"/>
          <w:b/>
          <w:szCs w:val="16"/>
        </w:rPr>
        <w:t>Acceleration; Remedies.</w:t>
      </w:r>
    </w:p>
    <w:p w14:paraId="16184FEC" w14:textId="621238F0" w:rsidR="00377F4A" w:rsidRDefault="0086334D" w:rsidP="00377F4A">
      <w:pPr>
        <w:tabs>
          <w:tab w:val="left" w:pos="0"/>
          <w:tab w:val="left" w:pos="720"/>
          <w:tab w:val="left" w:pos="1440"/>
          <w:tab w:val="left" w:pos="8640"/>
        </w:tabs>
        <w:ind w:firstLine="720"/>
        <w:jc w:val="both"/>
        <w:rPr>
          <w:rFonts w:eastAsia="SimSun"/>
          <w:szCs w:val="16"/>
        </w:rPr>
      </w:pPr>
      <w:r w:rsidRPr="0086334D">
        <w:rPr>
          <w:rFonts w:eastAsia="SimSun"/>
          <w:b/>
          <w:szCs w:val="16"/>
        </w:rPr>
        <w:t xml:space="preserve">(a) </w:t>
      </w:r>
      <w:r w:rsidR="00D54C74" w:rsidRPr="00982282">
        <w:rPr>
          <w:rFonts w:eastAsia="SimSun"/>
          <w:szCs w:val="16"/>
        </w:rPr>
        <w:t>Notice of Default.</w:t>
      </w:r>
      <w:r w:rsidR="00D54C74" w:rsidRPr="00982282">
        <w:t xml:space="preserve">  Lender </w:t>
      </w:r>
      <w:r w:rsidR="004D005D">
        <w:rPr>
          <w:rFonts w:eastAsia="SimSun"/>
          <w:szCs w:val="16"/>
        </w:rPr>
        <w:t>will</w:t>
      </w:r>
      <w:r w:rsidR="00D54C74" w:rsidRPr="00982282">
        <w:t xml:space="preserve"> give </w:t>
      </w:r>
      <w:r w:rsidR="004D005D">
        <w:rPr>
          <w:rFonts w:eastAsia="SimSun"/>
          <w:szCs w:val="16"/>
        </w:rPr>
        <w:t xml:space="preserve">a </w:t>
      </w:r>
      <w:r w:rsidR="00D54C74" w:rsidRPr="00982282">
        <w:t xml:space="preserve">notice </w:t>
      </w:r>
      <w:r w:rsidR="004D005D">
        <w:rPr>
          <w:rFonts w:eastAsia="SimSun"/>
          <w:szCs w:val="16"/>
        </w:rPr>
        <w:t xml:space="preserve">of Default </w:t>
      </w:r>
      <w:r w:rsidR="00D54C74" w:rsidRPr="00982282">
        <w:t>to Borrower prior to acceleration</w:t>
      </w:r>
      <w:r w:rsidR="007238D2" w:rsidRPr="0033531F">
        <w:rPr>
          <w:b/>
        </w:rPr>
        <w:t xml:space="preserve"> </w:t>
      </w:r>
      <w:r w:rsidR="00D54C74" w:rsidRPr="00982282">
        <w:t xml:space="preserve">following Borrower’s </w:t>
      </w:r>
      <w:r w:rsidR="004D005D">
        <w:rPr>
          <w:rFonts w:eastAsia="SimSun"/>
          <w:szCs w:val="16"/>
        </w:rPr>
        <w:t>Default, except that such notice of Default will not be sent when Lender exercises its right under Section</w:t>
      </w:r>
      <w:r w:rsidR="00554E0D">
        <w:rPr>
          <w:rFonts w:eastAsia="SimSun"/>
          <w:szCs w:val="16"/>
        </w:rPr>
        <w:t xml:space="preserve"> </w:t>
      </w:r>
      <w:r w:rsidR="004D005D">
        <w:rPr>
          <w:rFonts w:eastAsia="SimSun"/>
          <w:szCs w:val="16"/>
        </w:rPr>
        <w:t>19 unless Applicable Law provides otherwise.</w:t>
      </w:r>
      <w:r w:rsidR="00D54C74" w:rsidRPr="00982282">
        <w:t xml:space="preserve">  The notice </w:t>
      </w:r>
      <w:r w:rsidR="004D005D">
        <w:rPr>
          <w:rFonts w:eastAsia="SimSun"/>
          <w:szCs w:val="16"/>
        </w:rPr>
        <w:t>will</w:t>
      </w:r>
      <w:r w:rsidR="00D54C74" w:rsidRPr="00982282">
        <w:t xml:space="preserve"> specify</w:t>
      </w:r>
      <w:r w:rsidR="0088102D">
        <w:t>, in addition to any other information required by Applicable Law</w:t>
      </w:r>
      <w:r w:rsidR="00D54C74" w:rsidRPr="00982282">
        <w:t xml:space="preserve">: </w:t>
      </w:r>
      <w:r w:rsidR="004D005D">
        <w:rPr>
          <w:rFonts w:eastAsia="SimSun"/>
          <w:szCs w:val="16"/>
        </w:rPr>
        <w:t xml:space="preserve">(i) </w:t>
      </w:r>
      <w:r w:rsidR="00D54C74" w:rsidRPr="00982282">
        <w:t xml:space="preserve">the </w:t>
      </w:r>
      <w:r w:rsidR="004D005D">
        <w:rPr>
          <w:rFonts w:eastAsia="SimSun"/>
          <w:szCs w:val="16"/>
        </w:rPr>
        <w:t xml:space="preserve">Default; (ii) </w:t>
      </w:r>
      <w:r w:rsidR="00D54C74" w:rsidRPr="00982282">
        <w:t xml:space="preserve">the action required to cure the </w:t>
      </w:r>
      <w:r w:rsidR="004D005D">
        <w:rPr>
          <w:rFonts w:eastAsia="SimSun"/>
          <w:szCs w:val="16"/>
        </w:rPr>
        <w:t xml:space="preserve">Default; (iii) </w:t>
      </w:r>
      <w:r w:rsidR="00D54C74" w:rsidRPr="00982282">
        <w:t>a date</w:t>
      </w:r>
      <w:r w:rsidR="004D005D">
        <w:rPr>
          <w:rFonts w:eastAsia="SimSun"/>
          <w:szCs w:val="16"/>
        </w:rPr>
        <w:t xml:space="preserve">, </w:t>
      </w:r>
      <w:r w:rsidR="00554E0D" w:rsidRPr="006E1961">
        <w:rPr>
          <w:rFonts w:eastAsia="SimSun"/>
          <w:szCs w:val="16"/>
        </w:rPr>
        <w:t xml:space="preserve">not less than 30 days </w:t>
      </w:r>
      <w:r w:rsidR="0088102D">
        <w:rPr>
          <w:rFonts w:eastAsia="SimSun"/>
          <w:szCs w:val="16"/>
        </w:rPr>
        <w:t xml:space="preserve">(or as otherwise specified by Applicable Law) </w:t>
      </w:r>
      <w:r w:rsidR="00554E0D" w:rsidRPr="006E1961">
        <w:rPr>
          <w:rFonts w:eastAsia="SimSun"/>
          <w:szCs w:val="16"/>
        </w:rPr>
        <w:t>from the date the notice is given to Borrower</w:t>
      </w:r>
      <w:r w:rsidR="00585407">
        <w:rPr>
          <w:rFonts w:eastAsia="SimSun"/>
          <w:szCs w:val="16"/>
        </w:rPr>
        <w:t>,</w:t>
      </w:r>
      <w:r w:rsidR="00554E0D" w:rsidRPr="00554E0D">
        <w:rPr>
          <w:rFonts w:eastAsia="SimSun"/>
          <w:szCs w:val="16"/>
        </w:rPr>
        <w:t xml:space="preserve"> </w:t>
      </w:r>
      <w:r w:rsidR="00D54C74" w:rsidRPr="00554E0D">
        <w:t xml:space="preserve">by which the </w:t>
      </w:r>
      <w:r w:rsidR="004D005D" w:rsidRPr="00554E0D">
        <w:rPr>
          <w:rFonts w:eastAsia="SimSun"/>
          <w:szCs w:val="16"/>
        </w:rPr>
        <w:t>Default</w:t>
      </w:r>
      <w:r w:rsidR="00D54C74" w:rsidRPr="00554E0D">
        <w:t xml:space="preserve"> must be cured; </w:t>
      </w:r>
      <w:r w:rsidR="004D005D" w:rsidRPr="00554E0D">
        <w:rPr>
          <w:rFonts w:eastAsia="SimSun"/>
          <w:szCs w:val="16"/>
        </w:rPr>
        <w:t xml:space="preserve">(iv) </w:t>
      </w:r>
      <w:r w:rsidR="00D54C74" w:rsidRPr="00554E0D">
        <w:t xml:space="preserve">that failure to cure the </w:t>
      </w:r>
      <w:r w:rsidR="004D005D" w:rsidRPr="00554E0D">
        <w:rPr>
          <w:rFonts w:eastAsia="SimSun"/>
          <w:szCs w:val="16"/>
        </w:rPr>
        <w:t>Default</w:t>
      </w:r>
      <w:r w:rsidR="00D54C74" w:rsidRPr="00554E0D">
        <w:t xml:space="preserve"> on or before the date specified in the notice may result in acceleration of the sums secured by</w:t>
      </w:r>
      <w:r w:rsidR="00D54C74" w:rsidRPr="00982282">
        <w:t xml:space="preserve"> this Security Instrument</w:t>
      </w:r>
      <w:r w:rsidR="0033531F">
        <w:t xml:space="preserve"> </w:t>
      </w:r>
      <w:r w:rsidR="00D54C74" w:rsidRPr="00982282">
        <w:t>and sale of the Property</w:t>
      </w:r>
      <w:r w:rsidR="004D005D">
        <w:rPr>
          <w:rFonts w:eastAsia="SimSun"/>
          <w:szCs w:val="16"/>
        </w:rPr>
        <w:t xml:space="preserve">; (v) Borrower’s </w:t>
      </w:r>
      <w:r w:rsidR="00D54C74" w:rsidRPr="00982282">
        <w:t>right to reinstate after acceleration</w:t>
      </w:r>
      <w:r w:rsidR="004D005D">
        <w:rPr>
          <w:rFonts w:eastAsia="SimSun"/>
          <w:szCs w:val="16"/>
        </w:rPr>
        <w:t>;</w:t>
      </w:r>
      <w:r w:rsidR="00D54C74" w:rsidRPr="00982282">
        <w:t xml:space="preserve"> and </w:t>
      </w:r>
      <w:r w:rsidR="004D005D">
        <w:rPr>
          <w:rFonts w:eastAsia="SimSun"/>
          <w:szCs w:val="16"/>
        </w:rPr>
        <w:t xml:space="preserve">(vi) </w:t>
      </w:r>
      <w:r w:rsidR="001F652F">
        <w:t>Borrower’s</w:t>
      </w:r>
      <w:r w:rsidR="001F652F" w:rsidRPr="00982282">
        <w:t xml:space="preserve"> </w:t>
      </w:r>
      <w:r w:rsidR="00D54C74" w:rsidRPr="00982282">
        <w:t xml:space="preserve">right to </w:t>
      </w:r>
      <w:r w:rsidR="00712E09">
        <w:t xml:space="preserve">deny </w:t>
      </w:r>
      <w:r w:rsidR="00D54C74" w:rsidRPr="00982282">
        <w:t xml:space="preserve">in the foreclosure proceeding the existence of a </w:t>
      </w:r>
      <w:r w:rsidR="004D005D">
        <w:rPr>
          <w:rFonts w:eastAsia="SimSun"/>
          <w:szCs w:val="16"/>
        </w:rPr>
        <w:t>Default</w:t>
      </w:r>
      <w:r w:rsidR="00D54C74" w:rsidRPr="00982282">
        <w:t xml:space="preserve"> or </w:t>
      </w:r>
      <w:r w:rsidR="00712E09">
        <w:t xml:space="preserve">to assert </w:t>
      </w:r>
      <w:r w:rsidR="00D54C74" w:rsidRPr="00982282">
        <w:t>any other defense of Borrower to acceleration</w:t>
      </w:r>
      <w:r w:rsidR="00D54C74" w:rsidRPr="00982282">
        <w:rPr>
          <w:rFonts w:eastAsia="SimSun"/>
        </w:rPr>
        <w:t xml:space="preserve"> </w:t>
      </w:r>
      <w:r w:rsidR="00D54C74" w:rsidRPr="00982282">
        <w:t>and foreclosure as available under Applicable Law.</w:t>
      </w:r>
    </w:p>
    <w:p w14:paraId="575F58F3" w14:textId="7D04C124" w:rsidR="00377F4A" w:rsidRDefault="0086334D" w:rsidP="00377F4A">
      <w:pPr>
        <w:tabs>
          <w:tab w:val="left" w:pos="0"/>
          <w:tab w:val="left" w:pos="720"/>
          <w:tab w:val="left" w:pos="1440"/>
          <w:tab w:val="left" w:pos="8640"/>
        </w:tabs>
        <w:ind w:firstLine="720"/>
        <w:jc w:val="both"/>
        <w:rPr>
          <w:rFonts w:eastAsia="SimSun"/>
          <w:szCs w:val="16"/>
        </w:rPr>
      </w:pPr>
      <w:r w:rsidRPr="0086334D">
        <w:rPr>
          <w:rFonts w:eastAsia="SimSun"/>
          <w:b/>
          <w:szCs w:val="16"/>
        </w:rPr>
        <w:t>(b) Acceleration; Expenses.</w:t>
      </w:r>
      <w:r w:rsidR="00D54C74" w:rsidRPr="00982282">
        <w:t xml:space="preserve">  If the </w:t>
      </w:r>
      <w:r w:rsidR="004D005D">
        <w:rPr>
          <w:rFonts w:eastAsia="SimSun"/>
          <w:szCs w:val="16"/>
        </w:rPr>
        <w:t>Default</w:t>
      </w:r>
      <w:r w:rsidR="00D54C74" w:rsidRPr="00982282">
        <w:t xml:space="preserve"> is not cured on or before the date specified in the notice, Lender may accelerate and require immediate</w:t>
      </w:r>
      <w:r w:rsidR="00D54C74" w:rsidRPr="00982282">
        <w:rPr>
          <w:rFonts w:eastAsia="SimSun"/>
        </w:rPr>
        <w:t xml:space="preserve"> </w:t>
      </w:r>
      <w:r w:rsidR="00D54C74" w:rsidRPr="00982282">
        <w:t>payment in full of all sums secured by this Security Instrument without further demand for payment</w:t>
      </w:r>
      <w:r w:rsidR="00D54C74" w:rsidRPr="00982282">
        <w:rPr>
          <w:rFonts w:eastAsia="SimSun"/>
        </w:rPr>
        <w:t>.</w:t>
      </w:r>
    </w:p>
    <w:p w14:paraId="65CF44D5" w14:textId="0D9443DE" w:rsidR="00377F4A" w:rsidRDefault="006F3468" w:rsidP="00377F4A">
      <w:pPr>
        <w:tabs>
          <w:tab w:val="left" w:pos="0"/>
          <w:tab w:val="left" w:pos="720"/>
          <w:tab w:val="left" w:pos="1440"/>
          <w:tab w:val="left" w:pos="8640"/>
        </w:tabs>
        <w:ind w:firstLine="720"/>
        <w:jc w:val="both"/>
        <w:rPr>
          <w:rFonts w:eastAsia="SimSun"/>
          <w:szCs w:val="16"/>
        </w:rPr>
      </w:pPr>
      <w:r>
        <w:rPr>
          <w:rFonts w:eastAsia="SimSun"/>
          <w:b/>
          <w:szCs w:val="16"/>
        </w:rPr>
        <w:t>27</w:t>
      </w:r>
      <w:r w:rsidRPr="0086334D">
        <w:rPr>
          <w:rFonts w:eastAsia="SimSun"/>
          <w:b/>
          <w:szCs w:val="16"/>
        </w:rPr>
        <w:t>.</w:t>
      </w:r>
      <w:r w:rsidRPr="006F3468">
        <w:rPr>
          <w:rFonts w:eastAsia="SimSun"/>
          <w:b/>
        </w:rPr>
        <w:t xml:space="preserve">  </w:t>
      </w:r>
      <w:r>
        <w:rPr>
          <w:b/>
        </w:rPr>
        <w:t>Foreclosure.</w:t>
      </w:r>
      <w:r>
        <w:t xml:space="preserve">  Following Lender’s acceleration of payment, Lender may commence appropriate foreclosure proceedings under this Security Instrument under ordinary or executory process, under which Lender may cause the Property to be immediately seized and sold, with or without appraisal, in regular session of court or in vacation, in accordance with Applicable Law. </w:t>
      </w:r>
      <w:r w:rsidR="00554E0D">
        <w:t xml:space="preserve"> </w:t>
      </w:r>
      <w:r>
        <w:lastRenderedPageBreak/>
        <w:t>For purposes of foreclosure under executory process procedures, Borrower confesses judgment and acknowledges to be indebted to Lender for all sums secured by this Security Instrument, in principal, interest, costs, expenses, attorneys’ fees</w:t>
      </w:r>
      <w:r w:rsidR="001F652F">
        <w:t>,</w:t>
      </w:r>
      <w:r>
        <w:t xml:space="preserve"> and other fees and charges</w:t>
      </w:r>
      <w:r w:rsidR="00554E0D" w:rsidRPr="00731403">
        <w:t>.  Lender will be entitled to collect all expenses incurred in pursuing the remedies provided in this Section 27, including, but not limited to</w:t>
      </w:r>
      <w:r w:rsidR="00585407">
        <w:t>:</w:t>
      </w:r>
      <w:r w:rsidR="00554E0D" w:rsidRPr="00731403">
        <w:t xml:space="preserve"> (</w:t>
      </w:r>
      <w:r w:rsidR="00585407">
        <w:t>a</w:t>
      </w:r>
      <w:r w:rsidR="00554E0D" w:rsidRPr="00731403">
        <w:t>) reasonable attorneys’ fees and costs</w:t>
      </w:r>
      <w:r w:rsidR="00585407">
        <w:t>;</w:t>
      </w:r>
      <w:r w:rsidR="00554E0D" w:rsidRPr="00731403">
        <w:t xml:space="preserve"> (</w:t>
      </w:r>
      <w:r w:rsidR="00585407">
        <w:t>b</w:t>
      </w:r>
      <w:r w:rsidR="00554E0D" w:rsidRPr="00731403">
        <w:t>) property inspection and valuation fees</w:t>
      </w:r>
      <w:r w:rsidR="00585407">
        <w:t>;</w:t>
      </w:r>
      <w:r w:rsidR="00554E0D" w:rsidRPr="00731403">
        <w:t xml:space="preserve"> and (</w:t>
      </w:r>
      <w:r w:rsidR="00585407">
        <w:t>c</w:t>
      </w:r>
      <w:r w:rsidR="00554E0D" w:rsidRPr="00731403">
        <w:t>) other fees incurred to protect Lender’s interest in the Property and/or rights under this Security Instrument.</w:t>
      </w:r>
      <w:r w:rsidRPr="005D6C23">
        <w:t xml:space="preserve">  To the extent permitted by Applicable Law, Borrower waives: (a</w:t>
      </w:r>
      <w:r w:rsidR="00585407">
        <w:t>a</w:t>
      </w:r>
      <w:r w:rsidRPr="005D6C23">
        <w:t>)</w:t>
      </w:r>
      <w:r w:rsidR="00554E0D" w:rsidRPr="005D6C23">
        <w:t xml:space="preserve"> </w:t>
      </w:r>
      <w:r w:rsidRPr="005D6C23">
        <w:t>the benefit of appraisal as provided in Articles</w:t>
      </w:r>
      <w:r w:rsidR="00554E0D" w:rsidRPr="005D6C23">
        <w:t xml:space="preserve"> </w:t>
      </w:r>
      <w:r w:rsidRPr="005D6C23">
        <w:t>2332, 2336, 2723</w:t>
      </w:r>
      <w:r w:rsidR="001F652F">
        <w:t>,</w:t>
      </w:r>
      <w:r w:rsidRPr="005D6C23">
        <w:t xml:space="preserve"> and 2724 of the Louisiana Code</w:t>
      </w:r>
      <w:r>
        <w:t xml:space="preserve"> of Civil Procedure, and all other laws with regard to appraisal upon judicial sales; (b</w:t>
      </w:r>
      <w:r w:rsidR="00585407">
        <w:t>b</w:t>
      </w:r>
      <w:r>
        <w:t>) the three days’ delay provided under Articles 2331 and 2722 of the Louisiana Code of Civil Procedure; and (c</w:t>
      </w:r>
      <w:r w:rsidR="00585407">
        <w:t>c</w:t>
      </w:r>
      <w:r>
        <w:t>)</w:t>
      </w:r>
      <w:r w:rsidR="00554E0D">
        <w:t xml:space="preserve"> </w:t>
      </w:r>
      <w:r>
        <w:t>all other benefits provided under all other articles not specifically mentioned above.  Borrower agrees that any declaration of fact made by an authentic act before a notary public and two witnesses by a person declaring such facts to be within his or her knowledge, will constitute authentic evidence of such facts for purposes of foreclosure under Applicable Law, including but not limited to La. R.S. §</w:t>
      </w:r>
      <w:r w:rsidR="00554E0D">
        <w:t xml:space="preserve"> </w:t>
      </w:r>
      <w:r>
        <w:t>9:3504(D)(6) and La. R.S. § 9:5555.</w:t>
      </w:r>
    </w:p>
    <w:p w14:paraId="57A31678" w14:textId="701F4BF1" w:rsidR="00377F4A" w:rsidRDefault="00E87729" w:rsidP="00377F4A">
      <w:pPr>
        <w:tabs>
          <w:tab w:val="left" w:pos="0"/>
          <w:tab w:val="left" w:pos="720"/>
          <w:tab w:val="left" w:pos="1440"/>
          <w:tab w:val="left" w:pos="8640"/>
        </w:tabs>
        <w:ind w:firstLine="720"/>
        <w:jc w:val="both"/>
        <w:rPr>
          <w:rFonts w:eastAsia="SimSun"/>
          <w:szCs w:val="16"/>
        </w:rPr>
      </w:pPr>
      <w:r>
        <w:rPr>
          <w:b/>
        </w:rPr>
        <w:t>28</w:t>
      </w:r>
      <w:r w:rsidR="007238D2">
        <w:rPr>
          <w:b/>
        </w:rPr>
        <w:t>.  Cumulative Remedies.</w:t>
      </w:r>
      <w:r w:rsidR="007238D2">
        <w:t xml:space="preserve">  Lender </w:t>
      </w:r>
      <w:r>
        <w:t xml:space="preserve">will </w:t>
      </w:r>
      <w:r w:rsidR="007238D2">
        <w:t xml:space="preserve">have such additional </w:t>
      </w:r>
      <w:r>
        <w:t>D</w:t>
      </w:r>
      <w:r w:rsidR="007238D2">
        <w:t xml:space="preserve">efault remedies as may be available under then Applicable Law.  All of Lender’s remedies </w:t>
      </w:r>
      <w:r>
        <w:t xml:space="preserve">will </w:t>
      </w:r>
      <w:r w:rsidR="007238D2">
        <w:t xml:space="preserve">be cumulative, and nothing under this Security Instrument </w:t>
      </w:r>
      <w:r>
        <w:t xml:space="preserve">will </w:t>
      </w:r>
      <w:r w:rsidR="007238D2">
        <w:t xml:space="preserve">limit or restrict the remedies available to Lender following </w:t>
      </w:r>
      <w:r>
        <w:t>D</w:t>
      </w:r>
      <w:r w:rsidR="007238D2">
        <w:t>efault.</w:t>
      </w:r>
    </w:p>
    <w:p w14:paraId="5582CDE8" w14:textId="7BB146F2" w:rsidR="00377F4A" w:rsidRDefault="00E87729" w:rsidP="00377F4A">
      <w:pPr>
        <w:tabs>
          <w:tab w:val="left" w:pos="0"/>
          <w:tab w:val="left" w:pos="720"/>
          <w:tab w:val="left" w:pos="1440"/>
          <w:tab w:val="left" w:pos="8640"/>
        </w:tabs>
        <w:ind w:firstLine="720"/>
        <w:jc w:val="both"/>
        <w:rPr>
          <w:rFonts w:eastAsia="SimSun"/>
          <w:szCs w:val="16"/>
        </w:rPr>
      </w:pPr>
      <w:r>
        <w:rPr>
          <w:rFonts w:eastAsia="SimSun"/>
          <w:b/>
          <w:szCs w:val="16"/>
        </w:rPr>
        <w:t>29</w:t>
      </w:r>
      <w:r w:rsidR="0086334D" w:rsidRPr="0086334D">
        <w:rPr>
          <w:rFonts w:eastAsia="SimSun"/>
          <w:b/>
          <w:szCs w:val="16"/>
        </w:rPr>
        <w:t xml:space="preserve">.  </w:t>
      </w:r>
      <w:r w:rsidR="007238D2">
        <w:rPr>
          <w:b/>
        </w:rPr>
        <w:t>Keeper.</w:t>
      </w:r>
      <w:r w:rsidR="007238D2">
        <w:t xml:space="preserve">  Should the Property be seized as an incident to an action for recognition or enforcement of this Security Instrument by executory process, sequestration, attachment, writ of </w:t>
      </w:r>
      <w:proofErr w:type="spellStart"/>
      <w:r w:rsidR="007238D2">
        <w:rPr>
          <w:i/>
        </w:rPr>
        <w:t>fieri</w:t>
      </w:r>
      <w:proofErr w:type="spellEnd"/>
      <w:r w:rsidR="007238D2">
        <w:rPr>
          <w:i/>
        </w:rPr>
        <w:t xml:space="preserve"> facias</w:t>
      </w:r>
      <w:r w:rsidR="007238D2">
        <w:t>, or otherwise, Borrower agrees that the court issuing such an order</w:t>
      </w:r>
      <w:r w:rsidR="00982282">
        <w:t xml:space="preserve"> </w:t>
      </w:r>
      <w:r>
        <w:t>will</w:t>
      </w:r>
      <w:r w:rsidR="007238D2">
        <w:t xml:space="preserve">, if requested by Lender, appoint Lender, or any person or entity designated by Lender, as keeper of the Property as provided in La. R.S. §§ 9:5136, </w:t>
      </w:r>
      <w:r w:rsidR="007238D2">
        <w:rPr>
          <w:i/>
        </w:rPr>
        <w:t>et.</w:t>
      </w:r>
      <w:r w:rsidR="001F652F">
        <w:rPr>
          <w:i/>
        </w:rPr>
        <w:t xml:space="preserve"> </w:t>
      </w:r>
      <w:r w:rsidR="007238D2">
        <w:rPr>
          <w:i/>
        </w:rPr>
        <w:t>seq.</w:t>
      </w:r>
      <w:r w:rsidR="007238D2">
        <w:t xml:space="preserve">  Borrower agrees to pay the reasonable fees of such a keeper, which fees </w:t>
      </w:r>
      <w:r w:rsidR="00436A6F">
        <w:t xml:space="preserve">will </w:t>
      </w:r>
      <w:r w:rsidR="007238D2">
        <w:t>be secured by this Security Instrument as an additional expense.</w:t>
      </w:r>
    </w:p>
    <w:p w14:paraId="6974E734" w14:textId="306A237C" w:rsidR="00377F4A" w:rsidRDefault="00E87729" w:rsidP="00377F4A">
      <w:pPr>
        <w:tabs>
          <w:tab w:val="left" w:pos="0"/>
          <w:tab w:val="left" w:pos="720"/>
          <w:tab w:val="left" w:pos="1440"/>
          <w:tab w:val="left" w:pos="8640"/>
        </w:tabs>
        <w:ind w:firstLine="720"/>
        <w:jc w:val="both"/>
        <w:rPr>
          <w:rFonts w:eastAsia="SimSun"/>
          <w:szCs w:val="16"/>
        </w:rPr>
      </w:pPr>
      <w:r>
        <w:rPr>
          <w:b/>
        </w:rPr>
        <w:t>30</w:t>
      </w:r>
      <w:r w:rsidR="007238D2">
        <w:rPr>
          <w:b/>
        </w:rPr>
        <w:t>.  Cancellation.</w:t>
      </w:r>
      <w:r w:rsidR="007238D2">
        <w:t xml:space="preserve">  This Security Instrument </w:t>
      </w:r>
      <w:r>
        <w:t xml:space="preserve">will </w:t>
      </w:r>
      <w:r w:rsidR="007238D2">
        <w:t xml:space="preserve">remain in effect until canceled from the public records.  Following the full payment and satisfaction of all sums secured by the Security Instrument, Borrower may request in writing that Lender provide Borrower with the original paraphed Note marked “paid in full”, or with an appropriate mortgage cancellation certificate, for submission to the Clerk of Court or Recorder of Mortgages for the </w:t>
      </w:r>
      <w:r w:rsidR="006D49A9">
        <w:t xml:space="preserve">parish in which the Property is located </w:t>
      </w:r>
      <w:r w:rsidR="007238D2">
        <w:t>for the purpose of canceling this Security Instrument.  Lender may delay providing Borrower with the canceled Note or with a mortgage cancellation certificate for up to 60</w:t>
      </w:r>
      <w:r w:rsidR="005D6C23">
        <w:t xml:space="preserve"> </w:t>
      </w:r>
      <w:r w:rsidR="007238D2">
        <w:t xml:space="preserve">days following Lender’s receipt of Borrower’s request.  Unless Lender agrees to cancel this Security Instrument from the public records, Borrower </w:t>
      </w:r>
      <w:r>
        <w:t xml:space="preserve">will </w:t>
      </w:r>
      <w:r w:rsidR="007238D2">
        <w:t xml:space="preserve">be responsible for doing so.  Borrower </w:t>
      </w:r>
      <w:r>
        <w:t xml:space="preserve">will </w:t>
      </w:r>
      <w:r w:rsidR="007238D2">
        <w:t>pay all cancellation costs.</w:t>
      </w:r>
    </w:p>
    <w:p w14:paraId="365EA406" w14:textId="77777777" w:rsidR="00377F4A" w:rsidRDefault="00E87729" w:rsidP="00377F4A">
      <w:pPr>
        <w:tabs>
          <w:tab w:val="left" w:pos="0"/>
          <w:tab w:val="left" w:pos="720"/>
          <w:tab w:val="left" w:pos="1440"/>
          <w:tab w:val="left" w:pos="8640"/>
        </w:tabs>
        <w:ind w:firstLine="720"/>
        <w:jc w:val="both"/>
        <w:rPr>
          <w:rFonts w:eastAsia="SimSun"/>
          <w:szCs w:val="16"/>
        </w:rPr>
      </w:pPr>
      <w:r>
        <w:rPr>
          <w:b/>
        </w:rPr>
        <w:t>31</w:t>
      </w:r>
      <w:r w:rsidR="007238D2">
        <w:rPr>
          <w:b/>
        </w:rPr>
        <w:t>.  Waiver of Homestead Rights.</w:t>
      </w:r>
      <w:r w:rsidR="007238D2">
        <w:t xml:space="preserve">  Borrower (and Borrower’s spouse to the extent applicable) waive any homestead rights and other exemptions from seizure with respect to the Property as may be provided under Applicable Law.</w:t>
      </w:r>
    </w:p>
    <w:p w14:paraId="08FE7AD8" w14:textId="06647A71" w:rsidR="00377F4A" w:rsidRDefault="00E87729" w:rsidP="00377F4A">
      <w:pPr>
        <w:tabs>
          <w:tab w:val="left" w:pos="0"/>
          <w:tab w:val="left" w:pos="720"/>
          <w:tab w:val="left" w:pos="1440"/>
          <w:tab w:val="left" w:pos="8640"/>
        </w:tabs>
        <w:ind w:firstLine="720"/>
        <w:jc w:val="both"/>
        <w:rPr>
          <w:rFonts w:eastAsia="SimSun"/>
          <w:szCs w:val="16"/>
        </w:rPr>
      </w:pPr>
      <w:r>
        <w:rPr>
          <w:rFonts w:eastAsia="SimSun"/>
          <w:b/>
          <w:szCs w:val="16"/>
        </w:rPr>
        <w:t>32</w:t>
      </w:r>
      <w:r w:rsidR="00CE3522">
        <w:rPr>
          <w:rFonts w:eastAsia="SimSun"/>
          <w:b/>
          <w:szCs w:val="16"/>
        </w:rPr>
        <w:t>.</w:t>
      </w:r>
      <w:r w:rsidR="00ED2AE3">
        <w:rPr>
          <w:rFonts w:eastAsia="SimSun"/>
          <w:b/>
          <w:szCs w:val="16"/>
        </w:rPr>
        <w:t xml:space="preserve">  </w:t>
      </w:r>
      <w:r w:rsidR="007238D2">
        <w:rPr>
          <w:b/>
        </w:rPr>
        <w:t>Savings and Loan Association.</w:t>
      </w:r>
      <w:r w:rsidR="007238D2">
        <w:t xml:space="preserve">  If Lender is a savings and loan association or thrift institution, the Note and all sums secured by this Security Instrument </w:t>
      </w:r>
      <w:r w:rsidR="00436A6F">
        <w:t xml:space="preserve">will </w:t>
      </w:r>
      <w:r w:rsidR="007238D2">
        <w:t>have the benefits of La.</w:t>
      </w:r>
      <w:r w:rsidR="005D6C23">
        <w:t xml:space="preserve"> </w:t>
      </w:r>
      <w:r w:rsidR="007238D2">
        <w:t>R.S. §6:830.</w:t>
      </w:r>
    </w:p>
    <w:p w14:paraId="4F352219" w14:textId="63CB8D8D" w:rsidR="00377F4A" w:rsidRDefault="00E87729" w:rsidP="00377F4A">
      <w:pPr>
        <w:tabs>
          <w:tab w:val="left" w:pos="0"/>
          <w:tab w:val="left" w:pos="720"/>
          <w:tab w:val="left" w:pos="1440"/>
          <w:tab w:val="left" w:pos="8640"/>
        </w:tabs>
        <w:ind w:firstLine="720"/>
        <w:jc w:val="both"/>
        <w:rPr>
          <w:rFonts w:eastAsia="SimSun"/>
          <w:szCs w:val="16"/>
        </w:rPr>
      </w:pPr>
      <w:r>
        <w:rPr>
          <w:b/>
        </w:rPr>
        <w:t>33</w:t>
      </w:r>
      <w:r w:rsidR="007238D2">
        <w:rPr>
          <w:b/>
        </w:rPr>
        <w:t>.  Future Advances.</w:t>
      </w:r>
      <w:r w:rsidR="007238D2">
        <w:t xml:space="preserve">  Lender may, but </w:t>
      </w:r>
      <w:r>
        <w:t xml:space="preserve">will </w:t>
      </w:r>
      <w:r w:rsidR="007238D2">
        <w:t>not be required to, make advances to protect the security of this Security Instrument pursuant to Section</w:t>
      </w:r>
      <w:r w:rsidR="0088102D">
        <w:t xml:space="preserve"> </w:t>
      </w:r>
      <w:r w:rsidR="007238D2">
        <w:t>9</w:t>
      </w:r>
      <w:r w:rsidR="00585407">
        <w:t xml:space="preserve">. </w:t>
      </w:r>
      <w:r w:rsidR="0088102D" w:rsidRPr="0088102D">
        <w:t xml:space="preserve"> </w:t>
      </w:r>
      <w:r w:rsidR="0088102D">
        <w:t xml:space="preserve">For purposes of Louisiana Civil Code article 3298, Louisiana Civil Code articles 3168 et seq., and other applicable law, this Security Instrument has been granted by Borrower to secure the present and future debt owed to </w:t>
      </w:r>
      <w:r w:rsidR="0088102D">
        <w:lastRenderedPageBreak/>
        <w:t>Lender that may be outstanding at any time and from time to time, provided that,</w:t>
      </w:r>
      <w:r w:rsidR="007238D2">
        <w:t xml:space="preserve"> </w:t>
      </w:r>
      <w:r w:rsidR="0088102D">
        <w:t xml:space="preserve">at </w:t>
      </w:r>
      <w:r w:rsidR="007238D2">
        <w:t xml:space="preserve">no time </w:t>
      </w:r>
      <w:r>
        <w:t xml:space="preserve">will </w:t>
      </w:r>
      <w:r w:rsidR="007238D2">
        <w:t>the principal amount of the indebtedness secured by this Security Instrument, including advances made pursuant to Section</w:t>
      </w:r>
      <w:r w:rsidR="0088102D">
        <w:t xml:space="preserve"> </w:t>
      </w:r>
      <w:r w:rsidR="007238D2">
        <w:t xml:space="preserve">9, exceed 150% of the original </w:t>
      </w:r>
      <w:r w:rsidR="0088102D">
        <w:t xml:space="preserve">principal </w:t>
      </w:r>
      <w:r w:rsidR="007238D2">
        <w:t>amount of the indebtedness set forth in the Note.</w:t>
      </w:r>
    </w:p>
    <w:p w14:paraId="117FFF39" w14:textId="021E658D" w:rsidR="00377F4A" w:rsidRDefault="00E87729" w:rsidP="00377F4A">
      <w:pPr>
        <w:tabs>
          <w:tab w:val="left" w:pos="0"/>
          <w:tab w:val="left" w:pos="720"/>
          <w:tab w:val="left" w:pos="1440"/>
          <w:tab w:val="left" w:pos="8640"/>
        </w:tabs>
        <w:ind w:firstLine="720"/>
        <w:jc w:val="both"/>
        <w:rPr>
          <w:rFonts w:eastAsia="SimSun"/>
          <w:szCs w:val="16"/>
        </w:rPr>
      </w:pPr>
      <w:r>
        <w:rPr>
          <w:b/>
        </w:rPr>
        <w:t>34</w:t>
      </w:r>
      <w:r w:rsidR="007238D2">
        <w:rPr>
          <w:b/>
        </w:rPr>
        <w:t>.  Late Charges.</w:t>
      </w:r>
      <w:r w:rsidR="007238D2">
        <w:t xml:space="preserve">  Should Borrower fail to pay any installment of principal and interest under the Note within ____</w:t>
      </w:r>
      <w:r w:rsidR="005D6C23">
        <w:t xml:space="preserve"> </w:t>
      </w:r>
      <w:r w:rsidR="007238D2">
        <w:t>days of when due, Borrower agrees to pay Lender a late charge in an amount equal to _________.</w:t>
      </w:r>
    </w:p>
    <w:p w14:paraId="1885892F" w14:textId="77777777" w:rsidR="002D73E6" w:rsidRDefault="00E87729" w:rsidP="002D73E6">
      <w:pPr>
        <w:tabs>
          <w:tab w:val="left" w:pos="0"/>
          <w:tab w:val="left" w:pos="720"/>
          <w:tab w:val="left" w:pos="1440"/>
          <w:tab w:val="left" w:pos="8640"/>
        </w:tabs>
        <w:ind w:firstLine="720"/>
        <w:jc w:val="both"/>
        <w:rPr>
          <w:rFonts w:eastAsia="SimSun"/>
          <w:szCs w:val="16"/>
        </w:rPr>
      </w:pPr>
      <w:r>
        <w:rPr>
          <w:b/>
        </w:rPr>
        <w:t>35</w:t>
      </w:r>
      <w:r w:rsidR="007238D2">
        <w:rPr>
          <w:b/>
        </w:rPr>
        <w:t xml:space="preserve">.  Marital Status. </w:t>
      </w:r>
      <w:r w:rsidR="007238D2">
        <w:t xml:space="preserve"> Borrower’s marital status is:  ____________.</w:t>
      </w:r>
    </w:p>
    <w:p w14:paraId="3AB9F0A7" w14:textId="2C5773ED" w:rsidR="007238D2" w:rsidRDefault="00E87729" w:rsidP="007079DB">
      <w:pPr>
        <w:tabs>
          <w:tab w:val="left" w:pos="0"/>
          <w:tab w:val="left" w:pos="720"/>
          <w:tab w:val="left" w:pos="1440"/>
          <w:tab w:val="left" w:pos="8640"/>
        </w:tabs>
        <w:ind w:firstLine="720"/>
        <w:jc w:val="both"/>
      </w:pPr>
      <w:r>
        <w:rPr>
          <w:b/>
        </w:rPr>
        <w:t>36</w:t>
      </w:r>
      <w:r w:rsidR="007238D2">
        <w:rPr>
          <w:b/>
        </w:rPr>
        <w:t xml:space="preserve">.  Additional Defined Terms. </w:t>
      </w:r>
      <w:r w:rsidR="007238D2">
        <w:t xml:space="preserve"> As used in this Security Instrument, “Note” additionally includes any substitute note or notes issued in replacement of Note first described above.  It is Borrower’s intent that this Security Instrument secure all renewals, extensions, </w:t>
      </w:r>
      <w:r w:rsidR="005D6C23">
        <w:t>refinancing’s</w:t>
      </w:r>
      <w:r w:rsidR="007238D2">
        <w:t>, and modifications of the Note, to the extent provided by La. R.S. §9:5390.</w:t>
      </w:r>
    </w:p>
    <w:p w14:paraId="03D83445" w14:textId="6E8448C6" w:rsidR="00377F4A" w:rsidRDefault="007238D2" w:rsidP="00377F4A">
      <w:pPr>
        <w:widowControl/>
        <w:tabs>
          <w:tab w:val="left" w:pos="0"/>
          <w:tab w:val="left" w:pos="720"/>
          <w:tab w:val="left" w:pos="1440"/>
          <w:tab w:val="left" w:pos="8640"/>
        </w:tabs>
        <w:ind w:firstLine="720"/>
        <w:jc w:val="both"/>
      </w:pPr>
      <w:r>
        <w:t>As used in this Security Instrument, “Lien” also means a privilege, mortgage, security instrument, assignment</w:t>
      </w:r>
      <w:r w:rsidR="001F652F">
        <w:t>,</w:t>
      </w:r>
      <w:r>
        <w:t xml:space="preserve"> or other encumbrance.  “Real Property” means “immovable property” as that term is used in the Louisiana Civil Code.  “Condemnation” includes “expropriation” as that term is used in Louisiana law.</w:t>
      </w:r>
      <w:r w:rsidR="00A74C8A">
        <w:t xml:space="preserve">  </w:t>
      </w:r>
      <w:r w:rsidR="00A74C8A" w:rsidRPr="006975B2">
        <w:t xml:space="preserve">Each reference to the appointment and powers of a receiver with respect to any Louisiana property </w:t>
      </w:r>
      <w:r w:rsidR="008029D2">
        <w:t xml:space="preserve">will </w:t>
      </w:r>
      <w:r w:rsidR="00A74C8A" w:rsidRPr="006975B2">
        <w:t xml:space="preserve">be to a keeper appointed pursuant to this Security Instrument.  Each reference to an "easement" or "easements" will include a reference to a “servitude" and "servitudes".  The term “joint and several” will mean “solidary” as that term is used in the Louisiana Civil Code.  </w:t>
      </w:r>
      <w:r w:rsidR="00A74C8A">
        <w:t xml:space="preserve">The term “merger” </w:t>
      </w:r>
      <w:r w:rsidR="008029D2">
        <w:t xml:space="preserve">will </w:t>
      </w:r>
      <w:r w:rsidR="00A74C8A">
        <w:t>mean “confusion” as that term is used in the Louisiana Civil Code.</w:t>
      </w:r>
    </w:p>
    <w:p w14:paraId="5402D701" w14:textId="77777777" w:rsidR="00377F4A" w:rsidRDefault="00E87729" w:rsidP="00377F4A">
      <w:pPr>
        <w:widowControl/>
        <w:tabs>
          <w:tab w:val="left" w:pos="0"/>
          <w:tab w:val="left" w:pos="720"/>
          <w:tab w:val="left" w:pos="1440"/>
          <w:tab w:val="left" w:pos="8640"/>
        </w:tabs>
        <w:ind w:firstLine="720"/>
        <w:jc w:val="both"/>
      </w:pPr>
      <w:r>
        <w:rPr>
          <w:b/>
        </w:rPr>
        <w:t>37</w:t>
      </w:r>
      <w:r w:rsidR="007238D2">
        <w:rPr>
          <w:b/>
        </w:rPr>
        <w:t>.  Property Includes Servitudes and Component Parts.</w:t>
      </w:r>
      <w:r w:rsidR="007238D2">
        <w:t xml:space="preserve">  The Property subject to this Security Instrument additionally includes servitudes and component parts now or </w:t>
      </w:r>
      <w:r>
        <w:t xml:space="preserve">subsequently </w:t>
      </w:r>
      <w:r w:rsidR="007238D2">
        <w:t>attached to or incorporated into the Property.</w:t>
      </w:r>
    </w:p>
    <w:p w14:paraId="2F2959F5" w14:textId="49DCAE4C" w:rsidR="00377F4A" w:rsidRDefault="00E87729" w:rsidP="00377F4A">
      <w:pPr>
        <w:widowControl/>
        <w:tabs>
          <w:tab w:val="left" w:pos="0"/>
          <w:tab w:val="left" w:pos="720"/>
          <w:tab w:val="left" w:pos="1440"/>
          <w:tab w:val="left" w:pos="8640"/>
        </w:tabs>
        <w:ind w:firstLine="720"/>
        <w:jc w:val="both"/>
      </w:pPr>
      <w:r>
        <w:rPr>
          <w:b/>
        </w:rPr>
        <w:t>38</w:t>
      </w:r>
      <w:r w:rsidR="007238D2">
        <w:rPr>
          <w:b/>
        </w:rPr>
        <w:t>.  Full Ownership.</w:t>
      </w:r>
      <w:r w:rsidR="007238D2">
        <w:t xml:space="preserve">  Borrower </w:t>
      </w:r>
      <w:r w:rsidR="00FE01A1">
        <w:t xml:space="preserve">represents and warrants that Borrower </w:t>
      </w:r>
      <w:r w:rsidR="007238D2">
        <w:t>is the full and lawful owner of the Property</w:t>
      </w:r>
      <w:r w:rsidR="00FE01A1">
        <w:t xml:space="preserve"> or, if the Property is on a leasehold interest, that Borrower is the full owner of the </w:t>
      </w:r>
      <w:r w:rsidR="00B01904">
        <w:t>L</w:t>
      </w:r>
      <w:r w:rsidR="00FE01A1">
        <w:t>ease or leasehold interest</w:t>
      </w:r>
      <w:r w:rsidR="007238D2">
        <w:t xml:space="preserve">. If the Security Instrument is on a </w:t>
      </w:r>
      <w:r w:rsidR="00B01904">
        <w:t>L</w:t>
      </w:r>
      <w:r w:rsidR="00FE01A1">
        <w:t xml:space="preserve">ease or </w:t>
      </w:r>
      <w:r w:rsidR="007238D2">
        <w:t xml:space="preserve">leasehold interest, and </w:t>
      </w:r>
      <w:r w:rsidR="00FE01A1">
        <w:t xml:space="preserve">if </w:t>
      </w:r>
      <w:r w:rsidR="007238D2">
        <w:t xml:space="preserve">Borrower subsequently acquires ownership of the Property, </w:t>
      </w:r>
      <w:r w:rsidR="006A37EC">
        <w:t xml:space="preserve">then, to the maximum extent permitted by Applicable Law (a) </w:t>
      </w:r>
      <w:r w:rsidR="007238D2">
        <w:t xml:space="preserve">Borrower’s leasehold and ownership interests in the Property </w:t>
      </w:r>
      <w:r>
        <w:t xml:space="preserve">will </w:t>
      </w:r>
      <w:r w:rsidR="007238D2">
        <w:t>not merge unless Lender agrees to the merge in writing</w:t>
      </w:r>
      <w:r w:rsidR="006A37EC">
        <w:t xml:space="preserve">, and (b) this Security </w:t>
      </w:r>
      <w:r w:rsidR="00B255C4">
        <w:t xml:space="preserve">Instrument </w:t>
      </w:r>
      <w:r>
        <w:t xml:space="preserve">will </w:t>
      </w:r>
      <w:r w:rsidR="006A37EC">
        <w:t xml:space="preserve">encumber the ownership interest in the immovable property described in the </w:t>
      </w:r>
      <w:r w:rsidR="00B01904">
        <w:t>L</w:t>
      </w:r>
      <w:r w:rsidR="006A37EC">
        <w:t>ease or leasehold interest</w:t>
      </w:r>
      <w:r w:rsidR="007238D2">
        <w:t>.</w:t>
      </w:r>
    </w:p>
    <w:p w14:paraId="54D15EE0" w14:textId="7A310A85" w:rsidR="007238D2" w:rsidRDefault="00E87729" w:rsidP="00377F4A">
      <w:pPr>
        <w:widowControl/>
        <w:tabs>
          <w:tab w:val="left" w:pos="0"/>
          <w:tab w:val="left" w:pos="720"/>
          <w:tab w:val="left" w:pos="1440"/>
          <w:tab w:val="left" w:pos="8640"/>
        </w:tabs>
        <w:ind w:firstLine="720"/>
        <w:jc w:val="both"/>
      </w:pPr>
      <w:r>
        <w:rPr>
          <w:b/>
        </w:rPr>
        <w:t>39</w:t>
      </w:r>
      <w:r w:rsidR="007238D2">
        <w:rPr>
          <w:b/>
        </w:rPr>
        <w:t>.  Modification of Section</w:t>
      </w:r>
      <w:r w:rsidR="002349E8">
        <w:rPr>
          <w:b/>
        </w:rPr>
        <w:t xml:space="preserve"> </w:t>
      </w:r>
      <w:r w:rsidR="00511B14">
        <w:rPr>
          <w:b/>
        </w:rPr>
        <w:t xml:space="preserve">14 </w:t>
      </w:r>
      <w:r w:rsidR="007238D2">
        <w:rPr>
          <w:b/>
        </w:rPr>
        <w:t>of this Security Instrument.</w:t>
      </w:r>
      <w:r w:rsidR="007238D2">
        <w:t xml:space="preserve">  Section</w:t>
      </w:r>
      <w:r w:rsidR="00585407">
        <w:t xml:space="preserve"> </w:t>
      </w:r>
      <w:r>
        <w:t xml:space="preserve">14 </w:t>
      </w:r>
      <w:r w:rsidR="007238D2">
        <w:t>is modified to the following extent.</w:t>
      </w:r>
      <w:r w:rsidR="006A37EC">
        <w:t xml:space="preserve"> </w:t>
      </w:r>
      <w:r w:rsidR="007238D2">
        <w:t xml:space="preserve">Each Borrower covenants and agrees that Borrower’s obligations and liabilities under this Security Instrument and under the Note </w:t>
      </w:r>
      <w:r w:rsidR="00511B14">
        <w:t xml:space="preserve">will </w:t>
      </w:r>
      <w:r w:rsidR="007238D2">
        <w:t>be joint, several</w:t>
      </w:r>
      <w:r w:rsidR="002349E8">
        <w:t>,</w:t>
      </w:r>
      <w:r w:rsidR="007238D2">
        <w:t xml:space="preserve"> and solidary with all other Borrowers and with each guarantor of the Note (if applicable). However, to the extent that the Property is community-owned immovable (real) property, and Borrower’s spouse signs this Security Instrument, but does not sign the Note, Borrower’s spouse is signing this Security Instrument for purpose of (a)</w:t>
      </w:r>
      <w:r w:rsidR="006E3028">
        <w:t xml:space="preserve"> </w:t>
      </w:r>
      <w:r w:rsidR="007238D2">
        <w:t>concurring with the granting of this Security Instrument on the community-owned Property (to the extent required under Civil Code Article</w:t>
      </w:r>
      <w:r w:rsidR="00E13D50">
        <w:t xml:space="preserve"> </w:t>
      </w:r>
      <w:r w:rsidR="007238D2">
        <w:t>2347), without obligating the separate property of Borrower’s spouse</w:t>
      </w:r>
      <w:r w:rsidR="002349E8">
        <w:t>,</w:t>
      </w:r>
      <w:r w:rsidR="007238D2">
        <w:t xml:space="preserve"> and (b)</w:t>
      </w:r>
      <w:r w:rsidR="006E3028">
        <w:t xml:space="preserve"> </w:t>
      </w:r>
      <w:r w:rsidR="007238D2">
        <w:t xml:space="preserve">waiving any homestead rights to which Borrower’s spouse may be entitled under Applicable Law. </w:t>
      </w:r>
      <w:r w:rsidR="002349E8">
        <w:t xml:space="preserve"> </w:t>
      </w:r>
      <w:r w:rsidR="007238D2">
        <w:t>Notwithstanding the fact that Borrower’s spouse did not sign the Note, and further notwithstanding the language of Section</w:t>
      </w:r>
      <w:r w:rsidR="00585407">
        <w:t xml:space="preserve"> </w:t>
      </w:r>
      <w:r w:rsidR="00511B14">
        <w:t xml:space="preserve">14 </w:t>
      </w:r>
      <w:r w:rsidR="007238D2">
        <w:t xml:space="preserve">of this Security Instrument, Borrower’s spouse is obligated for payment of the Note and all other </w:t>
      </w:r>
      <w:r w:rsidR="007238D2">
        <w:lastRenderedPageBreak/>
        <w:t xml:space="preserve">sums secured by this Security Instrument to the extent of the spouse’s community property interest, and to the extent that the Note is a community obligation. </w:t>
      </w:r>
    </w:p>
    <w:p w14:paraId="7F319BB3" w14:textId="2E732A56" w:rsidR="007238D2" w:rsidRDefault="00E87729">
      <w:pPr>
        <w:widowControl/>
        <w:tabs>
          <w:tab w:val="left" w:pos="0"/>
          <w:tab w:val="left" w:pos="720"/>
          <w:tab w:val="left" w:pos="1440"/>
          <w:tab w:val="left" w:pos="8640"/>
        </w:tabs>
        <w:ind w:firstLine="720"/>
        <w:jc w:val="both"/>
      </w:pPr>
      <w:r>
        <w:rPr>
          <w:b/>
        </w:rPr>
        <w:t>40</w:t>
      </w:r>
      <w:r w:rsidR="007238D2">
        <w:rPr>
          <w:b/>
        </w:rPr>
        <w:t>.</w:t>
      </w:r>
      <w:r w:rsidR="007238D2">
        <w:t xml:space="preserve">  </w:t>
      </w:r>
      <w:r w:rsidR="007238D2">
        <w:rPr>
          <w:b/>
        </w:rPr>
        <w:t>Additional Waivers.</w:t>
      </w:r>
      <w:r w:rsidR="007238D2">
        <w:t xml:space="preserve">  Borrower waives production of mortgage, conveyance</w:t>
      </w:r>
      <w:r w:rsidR="002349E8">
        <w:t>,</w:t>
      </w:r>
      <w:r w:rsidR="007238D2">
        <w:t xml:space="preserve"> and other certificates with respect to the Property, and relieves and releases the Notary Public before whom this Security Instrument was passed from all responsibility and liability in connection therewith.</w:t>
      </w:r>
    </w:p>
    <w:p w14:paraId="2D2F2A8C" w14:textId="77777777" w:rsidR="006A37EC" w:rsidRDefault="006A37EC">
      <w:pPr>
        <w:widowControl/>
        <w:tabs>
          <w:tab w:val="left" w:pos="0"/>
          <w:tab w:val="left" w:pos="720"/>
          <w:tab w:val="left" w:pos="1440"/>
          <w:tab w:val="left" w:pos="8640"/>
        </w:tabs>
        <w:jc w:val="both"/>
      </w:pPr>
    </w:p>
    <w:p w14:paraId="058014E7" w14:textId="5B032ADC" w:rsidR="007238D2" w:rsidRDefault="007238D2">
      <w:pPr>
        <w:widowControl/>
        <w:tabs>
          <w:tab w:val="left" w:pos="0"/>
          <w:tab w:val="left" w:pos="720"/>
          <w:tab w:val="left" w:pos="1440"/>
          <w:tab w:val="left" w:pos="8640"/>
        </w:tabs>
        <w:jc w:val="both"/>
      </w:pPr>
      <w:r>
        <w:tab/>
        <w:t>THUS DONE, AND PASSED, on this ____ day of _______________, _____, in the presence of the undersigned Notary Public, and in the presence of the undersigned competent witnesses, who hereinto sign their names, along with Borrower, after being duly sworn and after reading of the whole.</w:t>
      </w:r>
    </w:p>
    <w:p w14:paraId="1DAEA5CE" w14:textId="77777777" w:rsidR="007238D2" w:rsidRDefault="007238D2">
      <w:pPr>
        <w:widowControl/>
        <w:tabs>
          <w:tab w:val="left" w:pos="0"/>
          <w:tab w:val="left" w:pos="720"/>
          <w:tab w:val="left" w:pos="1440"/>
          <w:tab w:val="left" w:pos="8640"/>
        </w:tabs>
        <w:jc w:val="both"/>
      </w:pPr>
    </w:p>
    <w:tbl>
      <w:tblPr>
        <w:tblW w:w="9360" w:type="dxa"/>
        <w:tblInd w:w="8" w:type="dxa"/>
        <w:tblLayout w:type="fixed"/>
        <w:tblCellMar>
          <w:left w:w="0" w:type="dxa"/>
          <w:right w:w="0" w:type="dxa"/>
        </w:tblCellMar>
        <w:tblLook w:val="0000" w:firstRow="0" w:lastRow="0" w:firstColumn="0" w:lastColumn="0" w:noHBand="0" w:noVBand="0"/>
      </w:tblPr>
      <w:tblGrid>
        <w:gridCol w:w="4320"/>
        <w:gridCol w:w="720"/>
        <w:gridCol w:w="4320"/>
      </w:tblGrid>
      <w:tr w:rsidR="007238D2" w14:paraId="0E189D10" w14:textId="77777777" w:rsidTr="007A39D7">
        <w:tc>
          <w:tcPr>
            <w:tcW w:w="4320" w:type="dxa"/>
          </w:tcPr>
          <w:p w14:paraId="501B990A" w14:textId="77777777" w:rsidR="007238D2" w:rsidRDefault="007238D2">
            <w:pPr>
              <w:widowControl/>
              <w:tabs>
                <w:tab w:val="left" w:pos="0"/>
                <w:tab w:val="left" w:pos="720"/>
                <w:tab w:val="left" w:pos="1440"/>
                <w:tab w:val="left" w:pos="8640"/>
              </w:tabs>
              <w:jc w:val="both"/>
            </w:pPr>
            <w:r>
              <w:t>WITNESS(ES) (as to all signatures):</w:t>
            </w:r>
          </w:p>
          <w:p w14:paraId="4DCB003B" w14:textId="77777777" w:rsidR="007238D2" w:rsidRDefault="007238D2">
            <w:pPr>
              <w:widowControl/>
              <w:tabs>
                <w:tab w:val="left" w:pos="0"/>
                <w:tab w:val="left" w:pos="720"/>
                <w:tab w:val="left" w:pos="1440"/>
                <w:tab w:val="left" w:pos="8640"/>
              </w:tabs>
              <w:jc w:val="both"/>
            </w:pPr>
          </w:p>
          <w:p w14:paraId="7FD4AAFA" w14:textId="77777777" w:rsidR="007238D2" w:rsidRDefault="007238D2">
            <w:pPr>
              <w:widowControl/>
              <w:tabs>
                <w:tab w:val="left" w:pos="0"/>
                <w:tab w:val="left" w:pos="720"/>
                <w:tab w:val="left" w:pos="1440"/>
                <w:tab w:val="left" w:pos="8640"/>
              </w:tabs>
              <w:jc w:val="both"/>
            </w:pPr>
          </w:p>
          <w:p w14:paraId="1CB026F8" w14:textId="77777777" w:rsidR="007238D2" w:rsidRDefault="007238D2">
            <w:pPr>
              <w:widowControl/>
              <w:tabs>
                <w:tab w:val="left" w:pos="0"/>
                <w:tab w:val="left" w:pos="720"/>
                <w:tab w:val="left" w:pos="1440"/>
                <w:tab w:val="left" w:pos="8640"/>
              </w:tabs>
              <w:jc w:val="both"/>
            </w:pPr>
            <w:r>
              <w:t>____________________________________</w:t>
            </w:r>
          </w:p>
          <w:p w14:paraId="2CD3AC2C" w14:textId="77777777" w:rsidR="007238D2" w:rsidRDefault="007238D2">
            <w:pPr>
              <w:widowControl/>
              <w:tabs>
                <w:tab w:val="left" w:pos="0"/>
                <w:tab w:val="left" w:pos="720"/>
                <w:tab w:val="left" w:pos="1440"/>
                <w:tab w:val="left" w:pos="8640"/>
              </w:tabs>
              <w:jc w:val="both"/>
            </w:pPr>
            <w:r>
              <w:t>Print Name</w:t>
            </w:r>
          </w:p>
          <w:p w14:paraId="4F80D0AD" w14:textId="77777777" w:rsidR="007238D2" w:rsidRDefault="007238D2">
            <w:pPr>
              <w:widowControl/>
              <w:tabs>
                <w:tab w:val="left" w:pos="0"/>
                <w:tab w:val="left" w:pos="720"/>
                <w:tab w:val="left" w:pos="1440"/>
                <w:tab w:val="left" w:pos="8640"/>
              </w:tabs>
              <w:jc w:val="both"/>
            </w:pPr>
          </w:p>
          <w:p w14:paraId="1BD25BA2" w14:textId="77777777" w:rsidR="007238D2" w:rsidRDefault="007238D2">
            <w:pPr>
              <w:widowControl/>
              <w:tabs>
                <w:tab w:val="left" w:pos="0"/>
                <w:tab w:val="left" w:pos="720"/>
                <w:tab w:val="left" w:pos="1440"/>
                <w:tab w:val="left" w:pos="8640"/>
              </w:tabs>
              <w:jc w:val="both"/>
            </w:pPr>
            <w:r>
              <w:t>____________________________________</w:t>
            </w:r>
          </w:p>
          <w:p w14:paraId="70122712" w14:textId="77777777" w:rsidR="007238D2" w:rsidRDefault="007238D2">
            <w:pPr>
              <w:widowControl/>
              <w:tabs>
                <w:tab w:val="left" w:pos="0"/>
                <w:tab w:val="left" w:pos="720"/>
                <w:tab w:val="left" w:pos="1440"/>
                <w:tab w:val="left" w:pos="8640"/>
              </w:tabs>
              <w:jc w:val="both"/>
            </w:pPr>
            <w:r>
              <w:t>Print Name</w:t>
            </w:r>
          </w:p>
        </w:tc>
        <w:tc>
          <w:tcPr>
            <w:tcW w:w="720" w:type="dxa"/>
          </w:tcPr>
          <w:p w14:paraId="0371D9D9" w14:textId="77777777" w:rsidR="007238D2" w:rsidRDefault="007238D2"/>
        </w:tc>
        <w:tc>
          <w:tcPr>
            <w:tcW w:w="4320" w:type="dxa"/>
          </w:tcPr>
          <w:p w14:paraId="41BF1A7F" w14:textId="77777777" w:rsidR="007238D2" w:rsidRDefault="007238D2">
            <w:pPr>
              <w:widowControl/>
              <w:tabs>
                <w:tab w:val="left" w:pos="0"/>
                <w:tab w:val="left" w:pos="720"/>
                <w:tab w:val="left" w:pos="1440"/>
                <w:tab w:val="left" w:pos="8640"/>
              </w:tabs>
              <w:jc w:val="both"/>
            </w:pPr>
            <w:r>
              <w:t>BORROWER(S):</w:t>
            </w:r>
          </w:p>
          <w:p w14:paraId="5B684A9C" w14:textId="77777777" w:rsidR="007238D2" w:rsidRDefault="007238D2">
            <w:pPr>
              <w:widowControl/>
              <w:tabs>
                <w:tab w:val="left" w:pos="0"/>
                <w:tab w:val="left" w:pos="720"/>
                <w:tab w:val="left" w:pos="1440"/>
                <w:tab w:val="left" w:pos="8640"/>
              </w:tabs>
              <w:jc w:val="both"/>
            </w:pPr>
          </w:p>
          <w:p w14:paraId="4B031FA8" w14:textId="77777777" w:rsidR="007238D2" w:rsidRDefault="007238D2">
            <w:pPr>
              <w:widowControl/>
              <w:tabs>
                <w:tab w:val="left" w:pos="0"/>
                <w:tab w:val="left" w:pos="720"/>
                <w:tab w:val="left" w:pos="1440"/>
                <w:tab w:val="left" w:pos="8640"/>
              </w:tabs>
              <w:jc w:val="both"/>
            </w:pPr>
          </w:p>
          <w:p w14:paraId="51E259D4" w14:textId="77777777" w:rsidR="007238D2" w:rsidRDefault="007238D2">
            <w:pPr>
              <w:widowControl/>
              <w:tabs>
                <w:tab w:val="left" w:pos="0"/>
                <w:tab w:val="left" w:pos="720"/>
                <w:tab w:val="left" w:pos="1440"/>
                <w:tab w:val="left" w:pos="8640"/>
              </w:tabs>
              <w:jc w:val="both"/>
            </w:pPr>
            <w:r>
              <w:t>____________________________________</w:t>
            </w:r>
          </w:p>
          <w:p w14:paraId="739D0622" w14:textId="77777777" w:rsidR="007238D2" w:rsidRDefault="007238D2">
            <w:pPr>
              <w:widowControl/>
              <w:tabs>
                <w:tab w:val="left" w:pos="0"/>
                <w:tab w:val="left" w:pos="720"/>
                <w:tab w:val="left" w:pos="1440"/>
                <w:tab w:val="left" w:pos="8640"/>
              </w:tabs>
              <w:jc w:val="both"/>
            </w:pPr>
            <w:r>
              <w:t>Print Name</w:t>
            </w:r>
          </w:p>
          <w:p w14:paraId="6A014AAC" w14:textId="77777777" w:rsidR="007238D2" w:rsidRDefault="007238D2">
            <w:pPr>
              <w:widowControl/>
              <w:tabs>
                <w:tab w:val="left" w:pos="0"/>
                <w:tab w:val="left" w:pos="720"/>
                <w:tab w:val="left" w:pos="1440"/>
                <w:tab w:val="left" w:pos="8640"/>
              </w:tabs>
              <w:jc w:val="both"/>
            </w:pPr>
          </w:p>
          <w:p w14:paraId="4E9AA04B" w14:textId="77777777" w:rsidR="007238D2" w:rsidRDefault="007238D2">
            <w:pPr>
              <w:widowControl/>
              <w:tabs>
                <w:tab w:val="left" w:pos="0"/>
                <w:tab w:val="left" w:pos="720"/>
                <w:tab w:val="left" w:pos="1440"/>
                <w:tab w:val="left" w:pos="8640"/>
              </w:tabs>
              <w:jc w:val="both"/>
            </w:pPr>
            <w:r>
              <w:t>____________________________________</w:t>
            </w:r>
          </w:p>
          <w:p w14:paraId="1D044819" w14:textId="77777777" w:rsidR="007238D2" w:rsidRDefault="007238D2">
            <w:pPr>
              <w:widowControl/>
              <w:tabs>
                <w:tab w:val="left" w:pos="0"/>
                <w:tab w:val="left" w:pos="720"/>
                <w:tab w:val="left" w:pos="1440"/>
                <w:tab w:val="left" w:pos="8640"/>
              </w:tabs>
              <w:jc w:val="both"/>
            </w:pPr>
            <w:r>
              <w:t>Print Name</w:t>
            </w:r>
          </w:p>
          <w:p w14:paraId="484E9B4F" w14:textId="77777777" w:rsidR="007238D2" w:rsidRDefault="007238D2">
            <w:pPr>
              <w:widowControl/>
              <w:tabs>
                <w:tab w:val="left" w:pos="0"/>
                <w:tab w:val="left" w:pos="720"/>
                <w:tab w:val="left" w:pos="1440"/>
                <w:tab w:val="left" w:pos="8640"/>
              </w:tabs>
              <w:jc w:val="both"/>
            </w:pPr>
          </w:p>
          <w:p w14:paraId="0AA8F055" w14:textId="77777777" w:rsidR="007238D2" w:rsidRDefault="007238D2">
            <w:pPr>
              <w:widowControl/>
              <w:tabs>
                <w:tab w:val="left" w:pos="0"/>
                <w:tab w:val="left" w:pos="720"/>
                <w:tab w:val="left" w:pos="1440"/>
                <w:tab w:val="left" w:pos="8640"/>
              </w:tabs>
              <w:jc w:val="both"/>
            </w:pPr>
          </w:p>
        </w:tc>
      </w:tr>
      <w:tr w:rsidR="007238D2" w14:paraId="282ED1C2" w14:textId="77777777" w:rsidTr="007A39D7">
        <w:tc>
          <w:tcPr>
            <w:tcW w:w="4320" w:type="dxa"/>
          </w:tcPr>
          <w:p w14:paraId="614E1A6B" w14:textId="77777777" w:rsidR="007238D2" w:rsidRDefault="007238D2">
            <w:pPr>
              <w:widowControl/>
              <w:tabs>
                <w:tab w:val="left" w:pos="0"/>
                <w:tab w:val="left" w:pos="720"/>
                <w:tab w:val="left" w:pos="1440"/>
                <w:tab w:val="left" w:pos="8640"/>
              </w:tabs>
              <w:jc w:val="both"/>
            </w:pPr>
          </w:p>
        </w:tc>
        <w:tc>
          <w:tcPr>
            <w:tcW w:w="720" w:type="dxa"/>
          </w:tcPr>
          <w:p w14:paraId="0C587023" w14:textId="77777777" w:rsidR="007238D2" w:rsidRDefault="007238D2">
            <w:pPr>
              <w:widowControl/>
              <w:tabs>
                <w:tab w:val="left" w:pos="0"/>
                <w:tab w:val="left" w:pos="720"/>
                <w:tab w:val="left" w:pos="1440"/>
                <w:tab w:val="left" w:pos="8640"/>
              </w:tabs>
              <w:jc w:val="both"/>
            </w:pPr>
          </w:p>
        </w:tc>
        <w:tc>
          <w:tcPr>
            <w:tcW w:w="4320" w:type="dxa"/>
          </w:tcPr>
          <w:p w14:paraId="37D2AC75" w14:textId="77777777" w:rsidR="007238D2" w:rsidRDefault="007238D2">
            <w:pPr>
              <w:widowControl/>
              <w:tabs>
                <w:tab w:val="left" w:pos="0"/>
                <w:tab w:val="left" w:pos="720"/>
                <w:tab w:val="left" w:pos="1440"/>
                <w:tab w:val="left" w:pos="8640"/>
              </w:tabs>
              <w:jc w:val="both"/>
            </w:pPr>
          </w:p>
        </w:tc>
      </w:tr>
    </w:tbl>
    <w:p w14:paraId="2731BD5F" w14:textId="77777777" w:rsidR="007238D2" w:rsidRDefault="007238D2">
      <w:pPr>
        <w:widowControl/>
        <w:tabs>
          <w:tab w:val="left" w:pos="0"/>
          <w:tab w:val="left" w:pos="720"/>
          <w:tab w:val="left" w:pos="1440"/>
          <w:tab w:val="left" w:pos="8640"/>
        </w:tabs>
        <w:jc w:val="both"/>
      </w:pPr>
      <w:r>
        <w:t>NOTARY PUBLIC:</w:t>
      </w:r>
    </w:p>
    <w:p w14:paraId="3A3A9A56" w14:textId="77777777" w:rsidR="007238D2" w:rsidRDefault="007238D2">
      <w:pPr>
        <w:widowControl/>
        <w:tabs>
          <w:tab w:val="left" w:pos="0"/>
          <w:tab w:val="left" w:pos="720"/>
          <w:tab w:val="left" w:pos="1440"/>
          <w:tab w:val="left" w:pos="8640"/>
        </w:tabs>
        <w:jc w:val="both"/>
      </w:pPr>
    </w:p>
    <w:p w14:paraId="753FB140" w14:textId="77777777" w:rsidR="007238D2" w:rsidRDefault="007238D2">
      <w:pPr>
        <w:widowControl/>
        <w:tabs>
          <w:tab w:val="left" w:pos="0"/>
          <w:tab w:val="left" w:pos="720"/>
          <w:tab w:val="left" w:pos="1440"/>
          <w:tab w:val="left" w:pos="8640"/>
        </w:tabs>
        <w:jc w:val="both"/>
      </w:pPr>
    </w:p>
    <w:p w14:paraId="277FE68D" w14:textId="77777777" w:rsidR="007238D2" w:rsidRDefault="007238D2">
      <w:pPr>
        <w:widowControl/>
        <w:tabs>
          <w:tab w:val="left" w:pos="-1080"/>
          <w:tab w:val="left" w:pos="-720"/>
          <w:tab w:val="left" w:pos="0"/>
          <w:tab w:val="left" w:pos="720"/>
          <w:tab w:val="left" w:pos="1440"/>
          <w:tab w:val="left" w:pos="2160"/>
          <w:tab w:val="left" w:pos="2520"/>
          <w:tab w:val="left" w:pos="3600"/>
        </w:tabs>
        <w:jc w:val="both"/>
      </w:pPr>
      <w:r>
        <w:t>______________________________________</w:t>
      </w:r>
    </w:p>
    <w:p w14:paraId="70BC8443" w14:textId="77777777" w:rsidR="007238D2" w:rsidRDefault="007238D2">
      <w:pPr>
        <w:widowControl/>
        <w:tabs>
          <w:tab w:val="left" w:pos="-1080"/>
          <w:tab w:val="left" w:pos="-720"/>
          <w:tab w:val="left" w:pos="0"/>
          <w:tab w:val="left" w:pos="720"/>
          <w:tab w:val="left" w:pos="1440"/>
          <w:tab w:val="left" w:pos="2160"/>
          <w:tab w:val="left" w:pos="2520"/>
          <w:tab w:val="left" w:pos="3600"/>
        </w:tabs>
        <w:jc w:val="both"/>
      </w:pPr>
      <w:r>
        <w:t>Print Name</w:t>
      </w:r>
    </w:p>
    <w:p w14:paraId="0B2B04C4" w14:textId="77777777" w:rsidR="007238D2" w:rsidRDefault="007238D2">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F6DBAED" w14:textId="77777777" w:rsidR="007238D2" w:rsidRDefault="007238D2">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6FA8E6F1" w14:textId="77777777" w:rsidR="00D55196" w:rsidRDefault="00D5519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DB0AB61" w14:textId="77777777" w:rsidR="00D55196" w:rsidRDefault="00D55196">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3DAB7D95" w14:textId="77777777" w:rsidR="007238D2" w:rsidRDefault="007238D2">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76FD92B2" w14:textId="2F970263" w:rsidR="007A39D7" w:rsidRDefault="007238D2" w:rsidP="006F3468">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eastAsia="SimSun"/>
          <w:szCs w:val="16"/>
        </w:rPr>
      </w:pPr>
      <w:r>
        <w:t xml:space="preserve"> _________________</w:t>
      </w:r>
      <w:r>
        <w:rPr>
          <w:b/>
        </w:rPr>
        <w:t>[</w:t>
      </w:r>
      <w:r w:rsidR="002F467F">
        <w:rPr>
          <w:rFonts w:eastAsia="SimSun"/>
          <w:b/>
          <w:szCs w:val="16"/>
        </w:rPr>
        <w:t xml:space="preserve">Space Below This Line </w:t>
      </w:r>
      <w:r w:rsidR="005C4FA7">
        <w:rPr>
          <w:b/>
        </w:rPr>
        <w:t>F</w:t>
      </w:r>
      <w:r>
        <w:rPr>
          <w:b/>
        </w:rPr>
        <w:t>or</w:t>
      </w:r>
      <w:r w:rsidR="002F467F">
        <w:rPr>
          <w:rFonts w:eastAsia="SimSun"/>
          <w:b/>
          <w:szCs w:val="16"/>
        </w:rPr>
        <w:t xml:space="preserve"> Acknowledgment] </w:t>
      </w:r>
      <w:r>
        <w:t>_____________________</w:t>
      </w:r>
    </w:p>
    <w:p w14:paraId="78F1A122" w14:textId="77777777" w:rsidR="00831637" w:rsidRDefault="00831637">
      <w:pPr>
        <w:rPr>
          <w:rStyle w:val="DocID"/>
          <w:rFonts w:eastAsia="SimSun"/>
          <w:szCs w:val="16"/>
        </w:rPr>
      </w:pPr>
    </w:p>
    <w:p w14:paraId="68BF99E6" w14:textId="77777777" w:rsidR="00663133" w:rsidRDefault="00663133">
      <w:pPr>
        <w:rPr>
          <w:rStyle w:val="DocID"/>
          <w:rFonts w:eastAsia="SimSun"/>
          <w:szCs w:val="16"/>
        </w:rPr>
      </w:pPr>
    </w:p>
    <w:p w14:paraId="197FF2D6" w14:textId="77777777" w:rsidR="0026500A" w:rsidRDefault="0026500A">
      <w:pPr>
        <w:rPr>
          <w:rStyle w:val="DocID"/>
          <w:rFonts w:eastAsia="SimSun"/>
          <w:szCs w:val="16"/>
        </w:rPr>
      </w:pPr>
    </w:p>
    <w:p w14:paraId="5C93ACE5" w14:textId="77777777" w:rsidR="00682C20" w:rsidRDefault="00682C20">
      <w:pPr>
        <w:spacing w:line="240" w:lineRule="exact"/>
      </w:pPr>
    </w:p>
    <w:sectPr w:rsidR="00682C20" w:rsidSect="005E6850">
      <w:headerReference w:type="default" r:id="rId8"/>
      <w:footerReference w:type="default" r:id="rId9"/>
      <w:endnotePr>
        <w:numFmt w:val="decimal"/>
      </w:endnotePr>
      <w:type w:val="continuous"/>
      <w:pgSz w:w="12240" w:h="15840"/>
      <w:pgMar w:top="1440" w:right="1440" w:bottom="1440" w:left="1440" w:header="1440" w:footer="129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58D54" w14:textId="77777777" w:rsidR="00D933C2" w:rsidRDefault="00D933C2">
      <w:pPr>
        <w:rPr>
          <w:szCs w:val="24"/>
        </w:rPr>
      </w:pPr>
      <w:r>
        <w:rPr>
          <w:szCs w:val="24"/>
        </w:rPr>
        <w:separator/>
      </w:r>
    </w:p>
  </w:endnote>
  <w:endnote w:type="continuationSeparator" w:id="0">
    <w:p w14:paraId="0219F9DD" w14:textId="77777777" w:rsidR="00D933C2" w:rsidRDefault="00D933C2">
      <w:pPr>
        <w:rPr>
          <w:szCs w:val="24"/>
        </w:rPr>
      </w:pPr>
      <w:r>
        <w:rPr>
          <w:szCs w:val="24"/>
        </w:rPr>
        <w:continuationSeparator/>
      </w:r>
    </w:p>
  </w:endnote>
  <w:endnote w:type="continuationNotice" w:id="1">
    <w:p w14:paraId="629E320C" w14:textId="77777777" w:rsidR="00D933C2" w:rsidRDefault="00D933C2">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D039A" w14:textId="466D7AF0" w:rsidR="00D933C2" w:rsidRPr="00422FDB" w:rsidRDefault="00D933C2" w:rsidP="00D66731">
    <w:pPr>
      <w:tabs>
        <w:tab w:val="right" w:pos="9360"/>
      </w:tabs>
      <w:rPr>
        <w:b/>
        <w:sz w:val="14"/>
        <w:szCs w:val="14"/>
      </w:rPr>
    </w:pPr>
    <w:r w:rsidRPr="00422FDB">
      <w:rPr>
        <w:b/>
        <w:sz w:val="14"/>
        <w:szCs w:val="14"/>
      </w:rPr>
      <w:t>LOUISIANA</w:t>
    </w:r>
    <w:r w:rsidRPr="00422FDB">
      <w:rPr>
        <w:sz w:val="14"/>
        <w:szCs w:val="14"/>
      </w:rPr>
      <w:t>--Single Family--</w:t>
    </w:r>
    <w:r w:rsidRPr="00422FDB">
      <w:rPr>
        <w:b/>
        <w:sz w:val="14"/>
        <w:szCs w:val="14"/>
      </w:rPr>
      <w:t>Fannie Mae/Freddie Mac UNIFORM INSTRUMENT</w:t>
    </w:r>
    <w:r w:rsidRPr="00422FDB">
      <w:rPr>
        <w:sz w:val="14"/>
        <w:szCs w:val="14"/>
      </w:rPr>
      <w:tab/>
    </w:r>
    <w:r w:rsidRPr="00422FDB">
      <w:rPr>
        <w:b/>
        <w:sz w:val="14"/>
        <w:szCs w:val="14"/>
      </w:rPr>
      <w:t xml:space="preserve">Form 3019   </w:t>
    </w:r>
    <w:r w:rsidR="00E579D9" w:rsidRPr="00422FDB">
      <w:rPr>
        <w:b/>
        <w:sz w:val="14"/>
        <w:szCs w:val="14"/>
      </w:rPr>
      <w:t xml:space="preserve">   </w:t>
    </w:r>
    <w:r w:rsidR="003D72B3">
      <w:rPr>
        <w:bCs/>
        <w:sz w:val="14"/>
        <w:szCs w:val="14"/>
      </w:rPr>
      <w:t>07</w:t>
    </w:r>
    <w:r w:rsidR="00422FDB" w:rsidRPr="00422FDB">
      <w:rPr>
        <w:bCs/>
        <w:sz w:val="14"/>
        <w:szCs w:val="14"/>
      </w:rPr>
      <w:t>/2021</w:t>
    </w:r>
  </w:p>
  <w:sdt>
    <w:sdtPr>
      <w:rPr>
        <w:sz w:val="14"/>
        <w:szCs w:val="14"/>
      </w:rPr>
      <w:id w:val="250395305"/>
      <w:docPartObj>
        <w:docPartGallery w:val="Page Numbers (Top of Page)"/>
        <w:docPartUnique/>
      </w:docPartObj>
    </w:sdtPr>
    <w:sdtEndPr>
      <w:rPr>
        <w:i/>
        <w:iCs/>
      </w:rPr>
    </w:sdtEndPr>
    <w:sdtContent>
      <w:p w14:paraId="1A20108D" w14:textId="3E9DB26E" w:rsidR="00D933C2" w:rsidRPr="005E6850" w:rsidRDefault="00D933C2" w:rsidP="009D74B6">
        <w:pPr>
          <w:jc w:val="right"/>
          <w:rPr>
            <w:i/>
            <w:iCs/>
            <w:sz w:val="14"/>
            <w:szCs w:val="14"/>
          </w:rPr>
        </w:pPr>
        <w:r w:rsidRPr="005E6850">
          <w:rPr>
            <w:i/>
            <w:iCs/>
            <w:sz w:val="14"/>
            <w:szCs w:val="14"/>
          </w:rPr>
          <w:t xml:space="preserve">Page </w:t>
        </w:r>
        <w:r w:rsidRPr="005E6850">
          <w:rPr>
            <w:i/>
            <w:iCs/>
            <w:sz w:val="14"/>
            <w:szCs w:val="14"/>
          </w:rPr>
          <w:fldChar w:fldCharType="begin"/>
        </w:r>
        <w:r w:rsidRPr="005E6850">
          <w:rPr>
            <w:i/>
            <w:iCs/>
            <w:sz w:val="14"/>
            <w:szCs w:val="14"/>
          </w:rPr>
          <w:instrText xml:space="preserve"> PAGE </w:instrText>
        </w:r>
        <w:r w:rsidRPr="005E6850">
          <w:rPr>
            <w:i/>
            <w:iCs/>
            <w:sz w:val="14"/>
            <w:szCs w:val="14"/>
          </w:rPr>
          <w:fldChar w:fldCharType="separate"/>
        </w:r>
        <w:r w:rsidRPr="005E6850">
          <w:rPr>
            <w:i/>
            <w:iCs/>
            <w:noProof/>
            <w:sz w:val="14"/>
            <w:szCs w:val="14"/>
          </w:rPr>
          <w:t>20</w:t>
        </w:r>
        <w:r w:rsidRPr="005E6850">
          <w:rPr>
            <w:i/>
            <w:iCs/>
            <w:sz w:val="14"/>
            <w:szCs w:val="14"/>
          </w:rPr>
          <w:fldChar w:fldCharType="end"/>
        </w:r>
        <w:r w:rsidRPr="005E6850">
          <w:rPr>
            <w:i/>
            <w:iCs/>
            <w:sz w:val="14"/>
            <w:szCs w:val="14"/>
          </w:rPr>
          <w:t xml:space="preserve"> of </w:t>
        </w:r>
        <w:r w:rsidRPr="005E6850">
          <w:rPr>
            <w:i/>
            <w:iCs/>
            <w:sz w:val="14"/>
            <w:szCs w:val="14"/>
          </w:rPr>
          <w:fldChar w:fldCharType="begin"/>
        </w:r>
        <w:r w:rsidRPr="005E6850">
          <w:rPr>
            <w:i/>
            <w:iCs/>
            <w:sz w:val="14"/>
            <w:szCs w:val="14"/>
          </w:rPr>
          <w:instrText xml:space="preserve"> NUMPAGES  </w:instrText>
        </w:r>
        <w:r w:rsidRPr="005E6850">
          <w:rPr>
            <w:i/>
            <w:iCs/>
            <w:sz w:val="14"/>
            <w:szCs w:val="14"/>
          </w:rPr>
          <w:fldChar w:fldCharType="separate"/>
        </w:r>
        <w:r w:rsidRPr="005E6850">
          <w:rPr>
            <w:i/>
            <w:iCs/>
            <w:noProof/>
            <w:sz w:val="14"/>
            <w:szCs w:val="14"/>
          </w:rPr>
          <w:t>24</w:t>
        </w:r>
        <w:r w:rsidRPr="005E6850">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5FD391" w14:textId="77777777" w:rsidR="00D933C2" w:rsidRDefault="00D933C2">
      <w:pPr>
        <w:rPr>
          <w:szCs w:val="24"/>
        </w:rPr>
      </w:pPr>
      <w:r>
        <w:rPr>
          <w:szCs w:val="24"/>
        </w:rPr>
        <w:separator/>
      </w:r>
    </w:p>
  </w:footnote>
  <w:footnote w:type="continuationSeparator" w:id="0">
    <w:p w14:paraId="2C3FFE1C" w14:textId="77777777" w:rsidR="00D933C2" w:rsidRDefault="00D933C2">
      <w:pPr>
        <w:rPr>
          <w:szCs w:val="24"/>
        </w:rPr>
      </w:pPr>
      <w:r>
        <w:rPr>
          <w:szCs w:val="24"/>
        </w:rPr>
        <w:continuationSeparator/>
      </w:r>
    </w:p>
  </w:footnote>
  <w:footnote w:type="continuationNotice" w:id="1">
    <w:p w14:paraId="76C54F04" w14:textId="77777777" w:rsidR="00D933C2" w:rsidRDefault="00D933C2">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20D14" w14:textId="77777777" w:rsidR="00D933C2" w:rsidRDefault="00D933C2">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11"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2"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3"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4"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5"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lvlOverride w:ilvl="0">
      <w:startOverride w:val="1"/>
      <w:lvl w:ilvl="0">
        <w:start w:val="1"/>
        <w:numFmt w:val="decimal"/>
        <w:lvlText w:val="%1.  "/>
        <w:lvlJc w:val="left"/>
        <w:rPr>
          <w:rFonts w:cs="Times New Roman"/>
        </w:rPr>
      </w:lvl>
    </w:lvlOverride>
  </w:num>
  <w:num w:numId="12">
    <w:abstractNumId w:val="13"/>
  </w:num>
  <w:num w:numId="13">
    <w:abstractNumId w:val="11"/>
    <w:lvlOverride w:ilvl="0">
      <w:startOverride w:val="1"/>
      <w:lvl w:ilvl="0">
        <w:start w:val="1"/>
        <w:numFmt w:val="decimal"/>
        <w:lvlText w:val="%1.  "/>
        <w:lvlJc w:val="left"/>
        <w:rPr>
          <w:rFonts w:cs="Times New Roman"/>
        </w:rPr>
      </w:lvl>
    </w:lvlOverride>
  </w:num>
  <w:num w:numId="14">
    <w:abstractNumId w:val="15"/>
  </w:num>
  <w:num w:numId="15">
    <w:abstractNumId w:val="12"/>
    <w:lvlOverride w:ilvl="0">
      <w:startOverride w:val="1"/>
      <w:lvl w:ilvl="0">
        <w:start w:val="1"/>
        <w:numFmt w:val="decimal"/>
        <w:lvlText w:val="%1.  "/>
        <w:lvlJc w:val="left"/>
        <w:rPr>
          <w:rFonts w:cs="Times New Roman"/>
        </w:rPr>
      </w:lvl>
    </w:lvlOverride>
  </w:num>
  <w:num w:numId="16">
    <w:abstractNumId w:val="0"/>
  </w:num>
  <w:num w:numId="17">
    <w:abstractNumId w:val="14"/>
  </w:num>
  <w:num w:numId="18">
    <w:abstractNumId w:val="1"/>
  </w:num>
  <w:num w:numId="19">
    <w:abstractNumId w:val="2"/>
  </w:num>
  <w:num w:numId="20">
    <w:abstractNumId w:val="3"/>
  </w:num>
  <w:num w:numId="21">
    <w:abstractNumId w:val="8"/>
  </w:num>
  <w:num w:numId="22">
    <w:abstractNumId w:val="12"/>
    <w:lvlOverride w:ilvl="0">
      <w:startOverride w:val="1"/>
      <w:lvl w:ilvl="0">
        <w:start w:val="1"/>
        <w:numFmt w:val="decimal"/>
        <w:lvlText w:val="%1.  "/>
        <w:lvlJc w:val="left"/>
        <w:rPr>
          <w:rFonts w:cs="Times New Roman"/>
        </w:rPr>
      </w:lvl>
    </w:lvlOverride>
  </w:num>
  <w:num w:numId="23">
    <w:abstractNumId w:val="10"/>
    <w:lvlOverride w:ilvl="0">
      <w:startOverride w:val="1"/>
      <w:lvl w:ilvl="0">
        <w:start w:val="1"/>
        <w:numFmt w:val="decimal"/>
        <w:lvlText w:val="%1.  "/>
        <w:lvlJc w:val="left"/>
      </w:lvl>
    </w:lvlOverride>
  </w:num>
  <w:num w:numId="24">
    <w:abstractNumId w:val="12"/>
    <w:lvlOverride w:ilvl="0">
      <w:lvl w:ilvl="0">
        <w:start w:val="1"/>
        <w:numFmt w:val="decimal"/>
        <w:lvlText w:val="%1.  "/>
        <w:lvlJc w:val="left"/>
        <w:pPr>
          <w:keepLines w:val="0"/>
          <w:widowControl w:val="0"/>
          <w:suppressLineNumbers w:val="0"/>
          <w:autoSpaceDE w:val="0"/>
          <w:autoSpaceDN w:val="0"/>
          <w:adjustRightInd w:val="0"/>
          <w:ind w:left="0" w:firstLine="0"/>
        </w:pPr>
        <w:rPr>
          <w:rFonts w:ascii="Times New Roman" w:hAnsi="Times New Roman" w:cs="Times New Roman"/>
          <w:b/>
          <w:bCs/>
          <w:sz w:val="24"/>
          <w:szCs w:val="24"/>
        </w:rPr>
      </w:lvl>
    </w:lvlOverride>
  </w:num>
  <w:num w:numId="25">
    <w:abstractNumId w:val="12"/>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75777"/>
  </w:hdrShapeDefaults>
  <w:footnotePr>
    <w:footnote w:id="-1"/>
    <w:footnote w:id="0"/>
    <w:footnote w:id="1"/>
  </w:footnotePr>
  <w:endnotePr>
    <w:numFmt w:val="decimal"/>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281A"/>
    <w:rsid w:val="00016D40"/>
    <w:rsid w:val="000172BB"/>
    <w:rsid w:val="00020F67"/>
    <w:rsid w:val="000227CE"/>
    <w:rsid w:val="00025504"/>
    <w:rsid w:val="00027C07"/>
    <w:rsid w:val="00027D2D"/>
    <w:rsid w:val="00030652"/>
    <w:rsid w:val="000333B9"/>
    <w:rsid w:val="00033C6C"/>
    <w:rsid w:val="0003502D"/>
    <w:rsid w:val="000528AC"/>
    <w:rsid w:val="00053110"/>
    <w:rsid w:val="00054643"/>
    <w:rsid w:val="00054FF2"/>
    <w:rsid w:val="00056F5E"/>
    <w:rsid w:val="00057380"/>
    <w:rsid w:val="000614A4"/>
    <w:rsid w:val="000618B9"/>
    <w:rsid w:val="000669F5"/>
    <w:rsid w:val="00066BC3"/>
    <w:rsid w:val="00070504"/>
    <w:rsid w:val="00075A04"/>
    <w:rsid w:val="00076115"/>
    <w:rsid w:val="00082C07"/>
    <w:rsid w:val="00083A96"/>
    <w:rsid w:val="00083CA3"/>
    <w:rsid w:val="00085535"/>
    <w:rsid w:val="000865C7"/>
    <w:rsid w:val="00090837"/>
    <w:rsid w:val="0009344F"/>
    <w:rsid w:val="00095F19"/>
    <w:rsid w:val="0009726D"/>
    <w:rsid w:val="000B4E1D"/>
    <w:rsid w:val="000C3753"/>
    <w:rsid w:val="000C6A19"/>
    <w:rsid w:val="000D02FB"/>
    <w:rsid w:val="000D0663"/>
    <w:rsid w:val="000D23A0"/>
    <w:rsid w:val="000D4237"/>
    <w:rsid w:val="000D5EF1"/>
    <w:rsid w:val="000D61FF"/>
    <w:rsid w:val="000E5CFA"/>
    <w:rsid w:val="000F042A"/>
    <w:rsid w:val="000F0D28"/>
    <w:rsid w:val="000F0DC7"/>
    <w:rsid w:val="000F6F67"/>
    <w:rsid w:val="00103A94"/>
    <w:rsid w:val="0010710B"/>
    <w:rsid w:val="001072E9"/>
    <w:rsid w:val="00107695"/>
    <w:rsid w:val="001102E6"/>
    <w:rsid w:val="001106BD"/>
    <w:rsid w:val="00113555"/>
    <w:rsid w:val="00124BEC"/>
    <w:rsid w:val="00131077"/>
    <w:rsid w:val="00134E1B"/>
    <w:rsid w:val="00136CC8"/>
    <w:rsid w:val="00141CF6"/>
    <w:rsid w:val="00145A20"/>
    <w:rsid w:val="00147A2E"/>
    <w:rsid w:val="00151277"/>
    <w:rsid w:val="001533A6"/>
    <w:rsid w:val="00153A78"/>
    <w:rsid w:val="00154C73"/>
    <w:rsid w:val="00162877"/>
    <w:rsid w:val="00165261"/>
    <w:rsid w:val="00170E8D"/>
    <w:rsid w:val="00175FEA"/>
    <w:rsid w:val="001774E1"/>
    <w:rsid w:val="001779D5"/>
    <w:rsid w:val="00183408"/>
    <w:rsid w:val="00190013"/>
    <w:rsid w:val="00190665"/>
    <w:rsid w:val="00190F44"/>
    <w:rsid w:val="00194593"/>
    <w:rsid w:val="00194921"/>
    <w:rsid w:val="001A16CF"/>
    <w:rsid w:val="001A256B"/>
    <w:rsid w:val="001A2953"/>
    <w:rsid w:val="001A77B0"/>
    <w:rsid w:val="001B132D"/>
    <w:rsid w:val="001B23B9"/>
    <w:rsid w:val="001B249F"/>
    <w:rsid w:val="001B3762"/>
    <w:rsid w:val="001B4040"/>
    <w:rsid w:val="001C1DC9"/>
    <w:rsid w:val="001C6158"/>
    <w:rsid w:val="001C77B0"/>
    <w:rsid w:val="001E30EF"/>
    <w:rsid w:val="001E3218"/>
    <w:rsid w:val="001E7C4A"/>
    <w:rsid w:val="001F2703"/>
    <w:rsid w:val="001F34F3"/>
    <w:rsid w:val="001F42CD"/>
    <w:rsid w:val="001F52F6"/>
    <w:rsid w:val="001F652F"/>
    <w:rsid w:val="002001E3"/>
    <w:rsid w:val="00202E89"/>
    <w:rsid w:val="00207B95"/>
    <w:rsid w:val="00212854"/>
    <w:rsid w:val="00214E22"/>
    <w:rsid w:val="002158E5"/>
    <w:rsid w:val="002273DA"/>
    <w:rsid w:val="002349E8"/>
    <w:rsid w:val="0023652C"/>
    <w:rsid w:val="002428F4"/>
    <w:rsid w:val="0025330F"/>
    <w:rsid w:val="002545C1"/>
    <w:rsid w:val="00254D2E"/>
    <w:rsid w:val="00257DC9"/>
    <w:rsid w:val="00261A8D"/>
    <w:rsid w:val="0026219F"/>
    <w:rsid w:val="00263701"/>
    <w:rsid w:val="0026500A"/>
    <w:rsid w:val="00272A4C"/>
    <w:rsid w:val="002751FA"/>
    <w:rsid w:val="002755D0"/>
    <w:rsid w:val="00283063"/>
    <w:rsid w:val="00294E03"/>
    <w:rsid w:val="00295C6B"/>
    <w:rsid w:val="002A5347"/>
    <w:rsid w:val="002A7508"/>
    <w:rsid w:val="002B2238"/>
    <w:rsid w:val="002B3125"/>
    <w:rsid w:val="002B3195"/>
    <w:rsid w:val="002B6916"/>
    <w:rsid w:val="002C0878"/>
    <w:rsid w:val="002C16DD"/>
    <w:rsid w:val="002C1916"/>
    <w:rsid w:val="002D0D9F"/>
    <w:rsid w:val="002D18AD"/>
    <w:rsid w:val="002D73E6"/>
    <w:rsid w:val="002E37FC"/>
    <w:rsid w:val="002E3995"/>
    <w:rsid w:val="002E6FE9"/>
    <w:rsid w:val="002F467F"/>
    <w:rsid w:val="002F4EC5"/>
    <w:rsid w:val="002F6CE1"/>
    <w:rsid w:val="002F6EF2"/>
    <w:rsid w:val="00300E7B"/>
    <w:rsid w:val="00301D68"/>
    <w:rsid w:val="003024CF"/>
    <w:rsid w:val="00307931"/>
    <w:rsid w:val="00311C4D"/>
    <w:rsid w:val="0031730B"/>
    <w:rsid w:val="00321BB9"/>
    <w:rsid w:val="003250C6"/>
    <w:rsid w:val="00325A50"/>
    <w:rsid w:val="003278D1"/>
    <w:rsid w:val="00334C23"/>
    <w:rsid w:val="0033531F"/>
    <w:rsid w:val="00335C85"/>
    <w:rsid w:val="003363F3"/>
    <w:rsid w:val="00336608"/>
    <w:rsid w:val="00342CB1"/>
    <w:rsid w:val="00343D6F"/>
    <w:rsid w:val="003445DF"/>
    <w:rsid w:val="00347F1A"/>
    <w:rsid w:val="0035102C"/>
    <w:rsid w:val="00361AA8"/>
    <w:rsid w:val="003674F0"/>
    <w:rsid w:val="00370BA8"/>
    <w:rsid w:val="00371AAD"/>
    <w:rsid w:val="00373113"/>
    <w:rsid w:val="00373900"/>
    <w:rsid w:val="00374244"/>
    <w:rsid w:val="00374A82"/>
    <w:rsid w:val="00374E61"/>
    <w:rsid w:val="00376930"/>
    <w:rsid w:val="00377F4A"/>
    <w:rsid w:val="00377FDD"/>
    <w:rsid w:val="00382C31"/>
    <w:rsid w:val="00387909"/>
    <w:rsid w:val="00387D2C"/>
    <w:rsid w:val="003952ED"/>
    <w:rsid w:val="00396FA9"/>
    <w:rsid w:val="00397367"/>
    <w:rsid w:val="003A16CD"/>
    <w:rsid w:val="003A1A7B"/>
    <w:rsid w:val="003A2B88"/>
    <w:rsid w:val="003A3DD0"/>
    <w:rsid w:val="003A48B2"/>
    <w:rsid w:val="003A755A"/>
    <w:rsid w:val="003A76FB"/>
    <w:rsid w:val="003A7E01"/>
    <w:rsid w:val="003B0A14"/>
    <w:rsid w:val="003B14A2"/>
    <w:rsid w:val="003B1BC1"/>
    <w:rsid w:val="003B1BC4"/>
    <w:rsid w:val="003B4122"/>
    <w:rsid w:val="003B58C8"/>
    <w:rsid w:val="003B670A"/>
    <w:rsid w:val="003B68EB"/>
    <w:rsid w:val="003C432C"/>
    <w:rsid w:val="003C4615"/>
    <w:rsid w:val="003C4E69"/>
    <w:rsid w:val="003D118C"/>
    <w:rsid w:val="003D1F2E"/>
    <w:rsid w:val="003D1FA2"/>
    <w:rsid w:val="003D205E"/>
    <w:rsid w:val="003D2FED"/>
    <w:rsid w:val="003D72B3"/>
    <w:rsid w:val="003E1177"/>
    <w:rsid w:val="003E676D"/>
    <w:rsid w:val="003E6B55"/>
    <w:rsid w:val="00402970"/>
    <w:rsid w:val="0040303A"/>
    <w:rsid w:val="00405046"/>
    <w:rsid w:val="0041712F"/>
    <w:rsid w:val="0042133E"/>
    <w:rsid w:val="0042183F"/>
    <w:rsid w:val="004218CD"/>
    <w:rsid w:val="00422FDB"/>
    <w:rsid w:val="00423D2C"/>
    <w:rsid w:val="00431E47"/>
    <w:rsid w:val="00432C1A"/>
    <w:rsid w:val="00435727"/>
    <w:rsid w:val="00436A6F"/>
    <w:rsid w:val="00436BCF"/>
    <w:rsid w:val="0044092A"/>
    <w:rsid w:val="0044445C"/>
    <w:rsid w:val="004468E3"/>
    <w:rsid w:val="0046163F"/>
    <w:rsid w:val="00466D35"/>
    <w:rsid w:val="00471A60"/>
    <w:rsid w:val="00472D03"/>
    <w:rsid w:val="00473191"/>
    <w:rsid w:val="00475E87"/>
    <w:rsid w:val="004833E7"/>
    <w:rsid w:val="004838E1"/>
    <w:rsid w:val="00483B9F"/>
    <w:rsid w:val="00483C1D"/>
    <w:rsid w:val="00485EA3"/>
    <w:rsid w:val="004863AC"/>
    <w:rsid w:val="00491282"/>
    <w:rsid w:val="0049326D"/>
    <w:rsid w:val="0049523C"/>
    <w:rsid w:val="0049785C"/>
    <w:rsid w:val="00497BB4"/>
    <w:rsid w:val="004B72C4"/>
    <w:rsid w:val="004C0A68"/>
    <w:rsid w:val="004C1A90"/>
    <w:rsid w:val="004C1D54"/>
    <w:rsid w:val="004C5744"/>
    <w:rsid w:val="004C6C39"/>
    <w:rsid w:val="004D005D"/>
    <w:rsid w:val="004D17B9"/>
    <w:rsid w:val="004D5EBE"/>
    <w:rsid w:val="004D77CD"/>
    <w:rsid w:val="004E05F6"/>
    <w:rsid w:val="004E0BE4"/>
    <w:rsid w:val="004E413D"/>
    <w:rsid w:val="004E682B"/>
    <w:rsid w:val="004E6E0E"/>
    <w:rsid w:val="004F0C44"/>
    <w:rsid w:val="004F0FDE"/>
    <w:rsid w:val="004F12CE"/>
    <w:rsid w:val="004F2BE9"/>
    <w:rsid w:val="004F7C6C"/>
    <w:rsid w:val="005012BA"/>
    <w:rsid w:val="00504007"/>
    <w:rsid w:val="00504150"/>
    <w:rsid w:val="00510E7C"/>
    <w:rsid w:val="00511B14"/>
    <w:rsid w:val="005210C3"/>
    <w:rsid w:val="00525B72"/>
    <w:rsid w:val="0052798C"/>
    <w:rsid w:val="005344F6"/>
    <w:rsid w:val="00537390"/>
    <w:rsid w:val="005402F0"/>
    <w:rsid w:val="00541585"/>
    <w:rsid w:val="00543DFA"/>
    <w:rsid w:val="00543E08"/>
    <w:rsid w:val="00546BC0"/>
    <w:rsid w:val="00550BB1"/>
    <w:rsid w:val="00554E0D"/>
    <w:rsid w:val="00565EE0"/>
    <w:rsid w:val="00570700"/>
    <w:rsid w:val="0057465D"/>
    <w:rsid w:val="00576A94"/>
    <w:rsid w:val="00580CA6"/>
    <w:rsid w:val="00580D44"/>
    <w:rsid w:val="00585407"/>
    <w:rsid w:val="00585CC5"/>
    <w:rsid w:val="00592C4A"/>
    <w:rsid w:val="00592E7E"/>
    <w:rsid w:val="005A2C6A"/>
    <w:rsid w:val="005A4F40"/>
    <w:rsid w:val="005A70D6"/>
    <w:rsid w:val="005C1CD5"/>
    <w:rsid w:val="005C2E04"/>
    <w:rsid w:val="005C4717"/>
    <w:rsid w:val="005C4FA7"/>
    <w:rsid w:val="005D18A0"/>
    <w:rsid w:val="005D3A10"/>
    <w:rsid w:val="005D4038"/>
    <w:rsid w:val="005D443E"/>
    <w:rsid w:val="005D6C23"/>
    <w:rsid w:val="005E6850"/>
    <w:rsid w:val="005F7D0D"/>
    <w:rsid w:val="00600DE8"/>
    <w:rsid w:val="00602386"/>
    <w:rsid w:val="006054D3"/>
    <w:rsid w:val="00605861"/>
    <w:rsid w:val="0061125F"/>
    <w:rsid w:val="00612444"/>
    <w:rsid w:val="006159F2"/>
    <w:rsid w:val="00621066"/>
    <w:rsid w:val="00623BE1"/>
    <w:rsid w:val="00624D13"/>
    <w:rsid w:val="006268D7"/>
    <w:rsid w:val="006272CE"/>
    <w:rsid w:val="0064293E"/>
    <w:rsid w:val="00643781"/>
    <w:rsid w:val="006438C5"/>
    <w:rsid w:val="00644284"/>
    <w:rsid w:val="00654C9C"/>
    <w:rsid w:val="006615C9"/>
    <w:rsid w:val="00663133"/>
    <w:rsid w:val="00666079"/>
    <w:rsid w:val="00666838"/>
    <w:rsid w:val="00667E5E"/>
    <w:rsid w:val="006762CA"/>
    <w:rsid w:val="006773DA"/>
    <w:rsid w:val="00682C20"/>
    <w:rsid w:val="00687B04"/>
    <w:rsid w:val="00693B1B"/>
    <w:rsid w:val="006A37EC"/>
    <w:rsid w:val="006A4168"/>
    <w:rsid w:val="006B0809"/>
    <w:rsid w:val="006B5A44"/>
    <w:rsid w:val="006C6C91"/>
    <w:rsid w:val="006C6E32"/>
    <w:rsid w:val="006D2603"/>
    <w:rsid w:val="006D49A9"/>
    <w:rsid w:val="006D77AD"/>
    <w:rsid w:val="006E144A"/>
    <w:rsid w:val="006E3028"/>
    <w:rsid w:val="006F08A4"/>
    <w:rsid w:val="006F1C2F"/>
    <w:rsid w:val="006F298C"/>
    <w:rsid w:val="006F3468"/>
    <w:rsid w:val="006F3D77"/>
    <w:rsid w:val="0070266D"/>
    <w:rsid w:val="007049E9"/>
    <w:rsid w:val="00705E55"/>
    <w:rsid w:val="007078DF"/>
    <w:rsid w:val="007079DB"/>
    <w:rsid w:val="00707DF1"/>
    <w:rsid w:val="00712E09"/>
    <w:rsid w:val="007149D8"/>
    <w:rsid w:val="007169FD"/>
    <w:rsid w:val="00717F86"/>
    <w:rsid w:val="00722141"/>
    <w:rsid w:val="007238D2"/>
    <w:rsid w:val="00723C30"/>
    <w:rsid w:val="007244CB"/>
    <w:rsid w:val="007301C7"/>
    <w:rsid w:val="00731403"/>
    <w:rsid w:val="00734E18"/>
    <w:rsid w:val="00734E2C"/>
    <w:rsid w:val="0073672C"/>
    <w:rsid w:val="0074164E"/>
    <w:rsid w:val="0074760A"/>
    <w:rsid w:val="00750A77"/>
    <w:rsid w:val="007547E2"/>
    <w:rsid w:val="00754BA9"/>
    <w:rsid w:val="0076444E"/>
    <w:rsid w:val="007655AF"/>
    <w:rsid w:val="00781EED"/>
    <w:rsid w:val="00783FCB"/>
    <w:rsid w:val="00786946"/>
    <w:rsid w:val="00791530"/>
    <w:rsid w:val="00795687"/>
    <w:rsid w:val="00797E9C"/>
    <w:rsid w:val="007A31B3"/>
    <w:rsid w:val="007A39D7"/>
    <w:rsid w:val="007A44AC"/>
    <w:rsid w:val="007A5A10"/>
    <w:rsid w:val="007A697F"/>
    <w:rsid w:val="007B11A4"/>
    <w:rsid w:val="007B4F1B"/>
    <w:rsid w:val="007B5C47"/>
    <w:rsid w:val="007C0189"/>
    <w:rsid w:val="007C4141"/>
    <w:rsid w:val="007D0069"/>
    <w:rsid w:val="007D0996"/>
    <w:rsid w:val="007D390E"/>
    <w:rsid w:val="007D4B45"/>
    <w:rsid w:val="007E04DE"/>
    <w:rsid w:val="007E090B"/>
    <w:rsid w:val="007E4482"/>
    <w:rsid w:val="007E47CC"/>
    <w:rsid w:val="007F2A63"/>
    <w:rsid w:val="007F51F3"/>
    <w:rsid w:val="007F52EF"/>
    <w:rsid w:val="007F5BCE"/>
    <w:rsid w:val="007F60A3"/>
    <w:rsid w:val="007F6798"/>
    <w:rsid w:val="008029D2"/>
    <w:rsid w:val="00806F53"/>
    <w:rsid w:val="00807B3B"/>
    <w:rsid w:val="00813830"/>
    <w:rsid w:val="00814000"/>
    <w:rsid w:val="00814E33"/>
    <w:rsid w:val="00820877"/>
    <w:rsid w:val="0082624C"/>
    <w:rsid w:val="00830893"/>
    <w:rsid w:val="00830B62"/>
    <w:rsid w:val="00831637"/>
    <w:rsid w:val="00837056"/>
    <w:rsid w:val="00844EB6"/>
    <w:rsid w:val="008538BA"/>
    <w:rsid w:val="00855219"/>
    <w:rsid w:val="0085645B"/>
    <w:rsid w:val="0086334D"/>
    <w:rsid w:val="00864DEC"/>
    <w:rsid w:val="00870270"/>
    <w:rsid w:val="008722EA"/>
    <w:rsid w:val="0088102D"/>
    <w:rsid w:val="008827B8"/>
    <w:rsid w:val="0088602E"/>
    <w:rsid w:val="00891D99"/>
    <w:rsid w:val="00891FAD"/>
    <w:rsid w:val="008A4F8C"/>
    <w:rsid w:val="008A6674"/>
    <w:rsid w:val="008A7DAB"/>
    <w:rsid w:val="008B08C3"/>
    <w:rsid w:val="008B0B9A"/>
    <w:rsid w:val="008B7C05"/>
    <w:rsid w:val="008C018A"/>
    <w:rsid w:val="008C2A5F"/>
    <w:rsid w:val="008D15A5"/>
    <w:rsid w:val="008D4201"/>
    <w:rsid w:val="008E1E1F"/>
    <w:rsid w:val="008E271C"/>
    <w:rsid w:val="008F026A"/>
    <w:rsid w:val="008F1B06"/>
    <w:rsid w:val="008F63AA"/>
    <w:rsid w:val="008F679B"/>
    <w:rsid w:val="009078B1"/>
    <w:rsid w:val="009119A4"/>
    <w:rsid w:val="00913673"/>
    <w:rsid w:val="0091467B"/>
    <w:rsid w:val="009159D7"/>
    <w:rsid w:val="00924897"/>
    <w:rsid w:val="00924918"/>
    <w:rsid w:val="009327F5"/>
    <w:rsid w:val="009329DA"/>
    <w:rsid w:val="00943663"/>
    <w:rsid w:val="009469D6"/>
    <w:rsid w:val="00946A21"/>
    <w:rsid w:val="009506F9"/>
    <w:rsid w:val="009516B9"/>
    <w:rsid w:val="00955162"/>
    <w:rsid w:val="009553F1"/>
    <w:rsid w:val="00955D40"/>
    <w:rsid w:val="0096535E"/>
    <w:rsid w:val="009679C4"/>
    <w:rsid w:val="00967C45"/>
    <w:rsid w:val="0097307A"/>
    <w:rsid w:val="009768BB"/>
    <w:rsid w:val="009769DC"/>
    <w:rsid w:val="00977AE7"/>
    <w:rsid w:val="00982282"/>
    <w:rsid w:val="009825F3"/>
    <w:rsid w:val="00985205"/>
    <w:rsid w:val="00985B17"/>
    <w:rsid w:val="009927F6"/>
    <w:rsid w:val="0099532C"/>
    <w:rsid w:val="00995C97"/>
    <w:rsid w:val="009A2400"/>
    <w:rsid w:val="009A300E"/>
    <w:rsid w:val="009A39BC"/>
    <w:rsid w:val="009A5196"/>
    <w:rsid w:val="009A5994"/>
    <w:rsid w:val="009A5C04"/>
    <w:rsid w:val="009A7B11"/>
    <w:rsid w:val="009B134A"/>
    <w:rsid w:val="009B4583"/>
    <w:rsid w:val="009B6D6F"/>
    <w:rsid w:val="009C04CC"/>
    <w:rsid w:val="009C164D"/>
    <w:rsid w:val="009D532A"/>
    <w:rsid w:val="009D5410"/>
    <w:rsid w:val="009D644F"/>
    <w:rsid w:val="009D673A"/>
    <w:rsid w:val="009D6863"/>
    <w:rsid w:val="009D74B6"/>
    <w:rsid w:val="009F089D"/>
    <w:rsid w:val="009F158D"/>
    <w:rsid w:val="009F5F9D"/>
    <w:rsid w:val="00A0131C"/>
    <w:rsid w:val="00A0572C"/>
    <w:rsid w:val="00A05F55"/>
    <w:rsid w:val="00A1416A"/>
    <w:rsid w:val="00A213C6"/>
    <w:rsid w:val="00A306D2"/>
    <w:rsid w:val="00A307CA"/>
    <w:rsid w:val="00A30ECA"/>
    <w:rsid w:val="00A31D90"/>
    <w:rsid w:val="00A31F84"/>
    <w:rsid w:val="00A32EDF"/>
    <w:rsid w:val="00A355E0"/>
    <w:rsid w:val="00A36224"/>
    <w:rsid w:val="00A4423F"/>
    <w:rsid w:val="00A610A9"/>
    <w:rsid w:val="00A619BD"/>
    <w:rsid w:val="00A63FD3"/>
    <w:rsid w:val="00A64812"/>
    <w:rsid w:val="00A707A2"/>
    <w:rsid w:val="00A70898"/>
    <w:rsid w:val="00A70EF8"/>
    <w:rsid w:val="00A71A87"/>
    <w:rsid w:val="00A73476"/>
    <w:rsid w:val="00A74389"/>
    <w:rsid w:val="00A74C8A"/>
    <w:rsid w:val="00A765E5"/>
    <w:rsid w:val="00A802AA"/>
    <w:rsid w:val="00A80777"/>
    <w:rsid w:val="00A80927"/>
    <w:rsid w:val="00A84D69"/>
    <w:rsid w:val="00A8615B"/>
    <w:rsid w:val="00A86224"/>
    <w:rsid w:val="00A86C50"/>
    <w:rsid w:val="00A87204"/>
    <w:rsid w:val="00A92BDB"/>
    <w:rsid w:val="00A95349"/>
    <w:rsid w:val="00AA1387"/>
    <w:rsid w:val="00AB1953"/>
    <w:rsid w:val="00AB3000"/>
    <w:rsid w:val="00AB45C2"/>
    <w:rsid w:val="00AB703C"/>
    <w:rsid w:val="00AB72BB"/>
    <w:rsid w:val="00AC058B"/>
    <w:rsid w:val="00AD3240"/>
    <w:rsid w:val="00AE1BA6"/>
    <w:rsid w:val="00AE63FD"/>
    <w:rsid w:val="00AF0179"/>
    <w:rsid w:val="00AF2CAC"/>
    <w:rsid w:val="00B01275"/>
    <w:rsid w:val="00B01904"/>
    <w:rsid w:val="00B02749"/>
    <w:rsid w:val="00B02A1E"/>
    <w:rsid w:val="00B03524"/>
    <w:rsid w:val="00B05BA5"/>
    <w:rsid w:val="00B113FF"/>
    <w:rsid w:val="00B118B5"/>
    <w:rsid w:val="00B16723"/>
    <w:rsid w:val="00B179B8"/>
    <w:rsid w:val="00B25182"/>
    <w:rsid w:val="00B255C4"/>
    <w:rsid w:val="00B31517"/>
    <w:rsid w:val="00B338CC"/>
    <w:rsid w:val="00B36BD5"/>
    <w:rsid w:val="00B43C54"/>
    <w:rsid w:val="00B441D6"/>
    <w:rsid w:val="00B46DB4"/>
    <w:rsid w:val="00B4780B"/>
    <w:rsid w:val="00B47DD4"/>
    <w:rsid w:val="00B50069"/>
    <w:rsid w:val="00B50915"/>
    <w:rsid w:val="00B65063"/>
    <w:rsid w:val="00B65F02"/>
    <w:rsid w:val="00B666E1"/>
    <w:rsid w:val="00B67194"/>
    <w:rsid w:val="00B70C6B"/>
    <w:rsid w:val="00B75C8B"/>
    <w:rsid w:val="00B764B2"/>
    <w:rsid w:val="00B80850"/>
    <w:rsid w:val="00B8223B"/>
    <w:rsid w:val="00B83A48"/>
    <w:rsid w:val="00B841C3"/>
    <w:rsid w:val="00B848C5"/>
    <w:rsid w:val="00B86233"/>
    <w:rsid w:val="00B90801"/>
    <w:rsid w:val="00B97FCA"/>
    <w:rsid w:val="00BA03F6"/>
    <w:rsid w:val="00BB0C56"/>
    <w:rsid w:val="00BC1037"/>
    <w:rsid w:val="00BD08E1"/>
    <w:rsid w:val="00BD099F"/>
    <w:rsid w:val="00BD1314"/>
    <w:rsid w:val="00BD1E1F"/>
    <w:rsid w:val="00BD26F3"/>
    <w:rsid w:val="00BD346E"/>
    <w:rsid w:val="00BD3BBE"/>
    <w:rsid w:val="00BD46AD"/>
    <w:rsid w:val="00BD495C"/>
    <w:rsid w:val="00BE00B8"/>
    <w:rsid w:val="00BE7261"/>
    <w:rsid w:val="00C00E7C"/>
    <w:rsid w:val="00C0343D"/>
    <w:rsid w:val="00C108E6"/>
    <w:rsid w:val="00C12CF8"/>
    <w:rsid w:val="00C151AA"/>
    <w:rsid w:val="00C160C9"/>
    <w:rsid w:val="00C31E18"/>
    <w:rsid w:val="00C3258E"/>
    <w:rsid w:val="00C34C6B"/>
    <w:rsid w:val="00C34FE6"/>
    <w:rsid w:val="00C42B0A"/>
    <w:rsid w:val="00C43F59"/>
    <w:rsid w:val="00C45565"/>
    <w:rsid w:val="00C477BA"/>
    <w:rsid w:val="00C50C21"/>
    <w:rsid w:val="00C57127"/>
    <w:rsid w:val="00C7381E"/>
    <w:rsid w:val="00C90777"/>
    <w:rsid w:val="00C91C1A"/>
    <w:rsid w:val="00C95F56"/>
    <w:rsid w:val="00C96723"/>
    <w:rsid w:val="00C971CE"/>
    <w:rsid w:val="00CA2163"/>
    <w:rsid w:val="00CA5734"/>
    <w:rsid w:val="00CB0E46"/>
    <w:rsid w:val="00CB1556"/>
    <w:rsid w:val="00CC2ED9"/>
    <w:rsid w:val="00CC398A"/>
    <w:rsid w:val="00CC3D3D"/>
    <w:rsid w:val="00CC721B"/>
    <w:rsid w:val="00CD076E"/>
    <w:rsid w:val="00CD3D0B"/>
    <w:rsid w:val="00CD66E7"/>
    <w:rsid w:val="00CD7FCC"/>
    <w:rsid w:val="00CE0CA3"/>
    <w:rsid w:val="00CE162E"/>
    <w:rsid w:val="00CE1DA8"/>
    <w:rsid w:val="00CE3522"/>
    <w:rsid w:val="00CF3015"/>
    <w:rsid w:val="00CF3E98"/>
    <w:rsid w:val="00CF5E28"/>
    <w:rsid w:val="00CF7BAD"/>
    <w:rsid w:val="00D02108"/>
    <w:rsid w:val="00D0479D"/>
    <w:rsid w:val="00D0529B"/>
    <w:rsid w:val="00D1240B"/>
    <w:rsid w:val="00D1290A"/>
    <w:rsid w:val="00D16935"/>
    <w:rsid w:val="00D16FE5"/>
    <w:rsid w:val="00D179F1"/>
    <w:rsid w:val="00D21534"/>
    <w:rsid w:val="00D217EB"/>
    <w:rsid w:val="00D23421"/>
    <w:rsid w:val="00D347BF"/>
    <w:rsid w:val="00D35769"/>
    <w:rsid w:val="00D37509"/>
    <w:rsid w:val="00D37663"/>
    <w:rsid w:val="00D40B57"/>
    <w:rsid w:val="00D41C80"/>
    <w:rsid w:val="00D42572"/>
    <w:rsid w:val="00D463F8"/>
    <w:rsid w:val="00D46E0A"/>
    <w:rsid w:val="00D500FA"/>
    <w:rsid w:val="00D5169C"/>
    <w:rsid w:val="00D536F6"/>
    <w:rsid w:val="00D549E4"/>
    <w:rsid w:val="00D54C74"/>
    <w:rsid w:val="00D55196"/>
    <w:rsid w:val="00D60758"/>
    <w:rsid w:val="00D64CEB"/>
    <w:rsid w:val="00D66731"/>
    <w:rsid w:val="00D67D2F"/>
    <w:rsid w:val="00D70AAD"/>
    <w:rsid w:val="00D72D22"/>
    <w:rsid w:val="00D845DB"/>
    <w:rsid w:val="00D86C0B"/>
    <w:rsid w:val="00D90D8B"/>
    <w:rsid w:val="00D933C2"/>
    <w:rsid w:val="00D9652C"/>
    <w:rsid w:val="00D96F58"/>
    <w:rsid w:val="00D976A8"/>
    <w:rsid w:val="00DA4194"/>
    <w:rsid w:val="00DB1025"/>
    <w:rsid w:val="00DB334A"/>
    <w:rsid w:val="00DB5208"/>
    <w:rsid w:val="00DB5622"/>
    <w:rsid w:val="00DB6690"/>
    <w:rsid w:val="00DB706A"/>
    <w:rsid w:val="00DC497F"/>
    <w:rsid w:val="00DC4D75"/>
    <w:rsid w:val="00DD26F3"/>
    <w:rsid w:val="00DD47F9"/>
    <w:rsid w:val="00DD6CEE"/>
    <w:rsid w:val="00DD6E71"/>
    <w:rsid w:val="00DD79A9"/>
    <w:rsid w:val="00DE38B2"/>
    <w:rsid w:val="00DE58F0"/>
    <w:rsid w:val="00DE5909"/>
    <w:rsid w:val="00DE6E01"/>
    <w:rsid w:val="00DF1F4E"/>
    <w:rsid w:val="00DF3365"/>
    <w:rsid w:val="00DF41DE"/>
    <w:rsid w:val="00DF5282"/>
    <w:rsid w:val="00DF6BAA"/>
    <w:rsid w:val="00E1325F"/>
    <w:rsid w:val="00E13D50"/>
    <w:rsid w:val="00E14D52"/>
    <w:rsid w:val="00E1533B"/>
    <w:rsid w:val="00E21CD8"/>
    <w:rsid w:val="00E322A6"/>
    <w:rsid w:val="00E32559"/>
    <w:rsid w:val="00E33F8F"/>
    <w:rsid w:val="00E33FD9"/>
    <w:rsid w:val="00E35A4E"/>
    <w:rsid w:val="00E55D78"/>
    <w:rsid w:val="00E579D9"/>
    <w:rsid w:val="00E614D4"/>
    <w:rsid w:val="00E63EC5"/>
    <w:rsid w:val="00E66EC1"/>
    <w:rsid w:val="00E7404D"/>
    <w:rsid w:val="00E7496A"/>
    <w:rsid w:val="00E7773F"/>
    <w:rsid w:val="00E80526"/>
    <w:rsid w:val="00E80EA1"/>
    <w:rsid w:val="00E83558"/>
    <w:rsid w:val="00E83E6C"/>
    <w:rsid w:val="00E844A6"/>
    <w:rsid w:val="00E861EE"/>
    <w:rsid w:val="00E86EF4"/>
    <w:rsid w:val="00E87729"/>
    <w:rsid w:val="00E87E16"/>
    <w:rsid w:val="00E9002F"/>
    <w:rsid w:val="00E95DD2"/>
    <w:rsid w:val="00EA7FC1"/>
    <w:rsid w:val="00EB0427"/>
    <w:rsid w:val="00EB684B"/>
    <w:rsid w:val="00EB6887"/>
    <w:rsid w:val="00EC3D3F"/>
    <w:rsid w:val="00EC3DE3"/>
    <w:rsid w:val="00EC575B"/>
    <w:rsid w:val="00EC6320"/>
    <w:rsid w:val="00EC6DF5"/>
    <w:rsid w:val="00EC6FF9"/>
    <w:rsid w:val="00ED1F14"/>
    <w:rsid w:val="00ED2AE3"/>
    <w:rsid w:val="00EE09C7"/>
    <w:rsid w:val="00EE15D2"/>
    <w:rsid w:val="00EE1AAA"/>
    <w:rsid w:val="00EE2121"/>
    <w:rsid w:val="00EE7017"/>
    <w:rsid w:val="00EE7685"/>
    <w:rsid w:val="00EE7EA7"/>
    <w:rsid w:val="00EF67EB"/>
    <w:rsid w:val="00EF6E63"/>
    <w:rsid w:val="00F00220"/>
    <w:rsid w:val="00F025DD"/>
    <w:rsid w:val="00F0302D"/>
    <w:rsid w:val="00F0528D"/>
    <w:rsid w:val="00F0687B"/>
    <w:rsid w:val="00F10096"/>
    <w:rsid w:val="00F11E0F"/>
    <w:rsid w:val="00F12372"/>
    <w:rsid w:val="00F15C5A"/>
    <w:rsid w:val="00F178A9"/>
    <w:rsid w:val="00F202C4"/>
    <w:rsid w:val="00F20CCB"/>
    <w:rsid w:val="00F20E2E"/>
    <w:rsid w:val="00F2204E"/>
    <w:rsid w:val="00F36FD8"/>
    <w:rsid w:val="00F37C99"/>
    <w:rsid w:val="00F535A0"/>
    <w:rsid w:val="00F577AB"/>
    <w:rsid w:val="00F60D61"/>
    <w:rsid w:val="00F64E1C"/>
    <w:rsid w:val="00F704CF"/>
    <w:rsid w:val="00F70806"/>
    <w:rsid w:val="00F758BE"/>
    <w:rsid w:val="00F75C2E"/>
    <w:rsid w:val="00F76997"/>
    <w:rsid w:val="00F77750"/>
    <w:rsid w:val="00F82333"/>
    <w:rsid w:val="00F861FB"/>
    <w:rsid w:val="00F87EA3"/>
    <w:rsid w:val="00F927E7"/>
    <w:rsid w:val="00F9553E"/>
    <w:rsid w:val="00F9566A"/>
    <w:rsid w:val="00FA2671"/>
    <w:rsid w:val="00FA374B"/>
    <w:rsid w:val="00FB2153"/>
    <w:rsid w:val="00FB22AC"/>
    <w:rsid w:val="00FB7878"/>
    <w:rsid w:val="00FC384A"/>
    <w:rsid w:val="00FC5402"/>
    <w:rsid w:val="00FC5900"/>
    <w:rsid w:val="00FC5CF3"/>
    <w:rsid w:val="00FC6910"/>
    <w:rsid w:val="00FC6ED5"/>
    <w:rsid w:val="00FD4A6D"/>
    <w:rsid w:val="00FD595D"/>
    <w:rsid w:val="00FD71B5"/>
    <w:rsid w:val="00FE018B"/>
    <w:rsid w:val="00FE01A1"/>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14:docId w14:val="60FDA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4E1C"/>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uiPriority w:val="99"/>
    <w:qFormat/>
    <w:rsid w:val="005F7D0D"/>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uiPriority w:val="99"/>
    <w:qFormat/>
    <w:rsid w:val="005F7D0D"/>
    <w:pPr>
      <w:keepNext/>
      <w:spacing w:before="240" w:after="60"/>
      <w:outlineLvl w:val="1"/>
    </w:pPr>
    <w:rPr>
      <w:rFonts w:ascii="Arial" w:hAnsi="Arial"/>
      <w:b/>
      <w:i/>
      <w:sz w:val="28"/>
    </w:rPr>
  </w:style>
  <w:style w:type="paragraph" w:styleId="Heading3">
    <w:name w:val="heading 3"/>
    <w:basedOn w:val="Normal"/>
    <w:next w:val="Normal"/>
    <w:link w:val="Heading3Char"/>
    <w:uiPriority w:val="99"/>
    <w:qFormat/>
    <w:rsid w:val="005F7D0D"/>
    <w:pPr>
      <w:keepNext/>
      <w:spacing w:before="240" w:after="60"/>
      <w:outlineLvl w:val="2"/>
    </w:pPr>
    <w:rPr>
      <w:rFonts w:ascii="Arial" w:hAnsi="Arial"/>
      <w:b/>
      <w:sz w:val="26"/>
    </w:rPr>
  </w:style>
  <w:style w:type="paragraph" w:styleId="Heading4">
    <w:name w:val="heading 4"/>
    <w:basedOn w:val="Normal"/>
    <w:next w:val="Normal"/>
    <w:link w:val="Heading4Char"/>
    <w:uiPriority w:val="99"/>
    <w:qFormat/>
    <w:rsid w:val="005F7D0D"/>
    <w:pPr>
      <w:keepNext/>
      <w:spacing w:before="240" w:after="60"/>
      <w:outlineLvl w:val="3"/>
    </w:pPr>
    <w:rPr>
      <w:b/>
      <w:sz w:val="28"/>
    </w:rPr>
  </w:style>
  <w:style w:type="paragraph" w:styleId="Heading5">
    <w:name w:val="heading 5"/>
    <w:basedOn w:val="Normal"/>
    <w:next w:val="Normal"/>
    <w:link w:val="Heading5Char"/>
    <w:uiPriority w:val="99"/>
    <w:qFormat/>
    <w:rsid w:val="005F7D0D"/>
    <w:pPr>
      <w:spacing w:before="240" w:after="60"/>
      <w:outlineLvl w:val="4"/>
    </w:pPr>
    <w:rPr>
      <w:b/>
      <w:i/>
      <w:sz w:val="26"/>
    </w:rPr>
  </w:style>
  <w:style w:type="paragraph" w:styleId="Heading6">
    <w:name w:val="heading 6"/>
    <w:basedOn w:val="Normal"/>
    <w:next w:val="Normal"/>
    <w:link w:val="Heading6Char"/>
    <w:uiPriority w:val="99"/>
    <w:qFormat/>
    <w:rsid w:val="005F7D0D"/>
    <w:pPr>
      <w:spacing w:before="240" w:after="60"/>
      <w:outlineLvl w:val="5"/>
    </w:pPr>
    <w:rPr>
      <w:b/>
      <w:sz w:val="22"/>
    </w:rPr>
  </w:style>
  <w:style w:type="paragraph" w:styleId="Heading7">
    <w:name w:val="heading 7"/>
    <w:basedOn w:val="Normal"/>
    <w:next w:val="Normal"/>
    <w:link w:val="Heading7Char"/>
    <w:uiPriority w:val="99"/>
    <w:qFormat/>
    <w:rsid w:val="005F7D0D"/>
    <w:pPr>
      <w:spacing w:before="240" w:after="60"/>
      <w:outlineLvl w:val="6"/>
    </w:pPr>
  </w:style>
  <w:style w:type="paragraph" w:styleId="Heading8">
    <w:name w:val="heading 8"/>
    <w:basedOn w:val="Normal"/>
    <w:next w:val="Normal"/>
    <w:link w:val="Heading8Char"/>
    <w:uiPriority w:val="99"/>
    <w:qFormat/>
    <w:rsid w:val="005F7D0D"/>
    <w:pPr>
      <w:spacing w:before="240" w:after="60"/>
      <w:outlineLvl w:val="7"/>
    </w:pPr>
    <w:rPr>
      <w:i/>
    </w:rPr>
  </w:style>
  <w:style w:type="paragraph" w:styleId="Heading9">
    <w:name w:val="heading 9"/>
    <w:basedOn w:val="Normal"/>
    <w:next w:val="Normal"/>
    <w:link w:val="Heading9Char"/>
    <w:uiPriority w:val="99"/>
    <w:qFormat/>
    <w:rsid w:val="005F7D0D"/>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F7D0D"/>
    <w:rPr>
      <w:rFonts w:ascii="Cambria" w:hAnsi="Cambria"/>
      <w:b/>
      <w:kern w:val="32"/>
      <w:sz w:val="32"/>
    </w:rPr>
  </w:style>
  <w:style w:type="character" w:customStyle="1" w:styleId="Heading2Char">
    <w:name w:val="Heading 2 Char"/>
    <w:basedOn w:val="DefaultParagraphFont"/>
    <w:link w:val="Heading2"/>
    <w:uiPriority w:val="99"/>
    <w:rsid w:val="005F7D0D"/>
    <w:rPr>
      <w:rFonts w:ascii="Arial" w:hAnsi="Arial" w:cs="Times New Roman"/>
      <w:b/>
      <w:i/>
      <w:sz w:val="28"/>
    </w:rPr>
  </w:style>
  <w:style w:type="character" w:customStyle="1" w:styleId="Heading3Char">
    <w:name w:val="Heading 3 Char"/>
    <w:basedOn w:val="DefaultParagraphFont"/>
    <w:link w:val="Heading3"/>
    <w:uiPriority w:val="99"/>
    <w:rsid w:val="005F7D0D"/>
    <w:rPr>
      <w:rFonts w:ascii="Arial" w:hAnsi="Arial" w:cs="Times New Roman"/>
      <w:b/>
      <w:sz w:val="26"/>
    </w:rPr>
  </w:style>
  <w:style w:type="character" w:customStyle="1" w:styleId="Heading4Char">
    <w:name w:val="Heading 4 Char"/>
    <w:basedOn w:val="DefaultParagraphFont"/>
    <w:link w:val="Heading4"/>
    <w:uiPriority w:val="99"/>
    <w:rsid w:val="005F7D0D"/>
    <w:rPr>
      <w:rFonts w:cs="Times New Roman"/>
      <w:b/>
      <w:sz w:val="28"/>
    </w:rPr>
  </w:style>
  <w:style w:type="character" w:customStyle="1" w:styleId="Heading5Char">
    <w:name w:val="Heading 5 Char"/>
    <w:basedOn w:val="DefaultParagraphFont"/>
    <w:link w:val="Heading5"/>
    <w:uiPriority w:val="99"/>
    <w:rsid w:val="005F7D0D"/>
    <w:rPr>
      <w:rFonts w:cs="Times New Roman"/>
      <w:b/>
      <w:i/>
      <w:sz w:val="26"/>
    </w:rPr>
  </w:style>
  <w:style w:type="character" w:customStyle="1" w:styleId="Heading6Char">
    <w:name w:val="Heading 6 Char"/>
    <w:basedOn w:val="DefaultParagraphFont"/>
    <w:link w:val="Heading6"/>
    <w:uiPriority w:val="99"/>
    <w:rsid w:val="005F7D0D"/>
    <w:rPr>
      <w:rFonts w:cs="Times New Roman"/>
      <w:b/>
      <w:sz w:val="22"/>
    </w:rPr>
  </w:style>
  <w:style w:type="character" w:customStyle="1" w:styleId="Heading7Char">
    <w:name w:val="Heading 7 Char"/>
    <w:basedOn w:val="DefaultParagraphFont"/>
    <w:link w:val="Heading7"/>
    <w:uiPriority w:val="99"/>
    <w:rsid w:val="005F7D0D"/>
    <w:rPr>
      <w:rFonts w:cs="Times New Roman"/>
      <w:sz w:val="24"/>
    </w:rPr>
  </w:style>
  <w:style w:type="character" w:customStyle="1" w:styleId="Heading8Char">
    <w:name w:val="Heading 8 Char"/>
    <w:basedOn w:val="DefaultParagraphFont"/>
    <w:link w:val="Heading8"/>
    <w:uiPriority w:val="99"/>
    <w:rsid w:val="005F7D0D"/>
    <w:rPr>
      <w:rFonts w:cs="Times New Roman"/>
      <w:i/>
      <w:sz w:val="24"/>
    </w:rPr>
  </w:style>
  <w:style w:type="character" w:customStyle="1" w:styleId="Heading9Char">
    <w:name w:val="Heading 9 Char"/>
    <w:basedOn w:val="DefaultParagraphFont"/>
    <w:link w:val="Heading9"/>
    <w:uiPriority w:val="99"/>
    <w:rsid w:val="005F7D0D"/>
    <w:rPr>
      <w:rFonts w:ascii="Arial" w:hAnsi="Arial" w:cs="Times New Roman"/>
      <w:sz w:val="22"/>
    </w:rPr>
  </w:style>
  <w:style w:type="character" w:styleId="FootnoteReference">
    <w:name w:val="footnote reference"/>
    <w:basedOn w:val="DefaultParagraphFont"/>
    <w:rsid w:val="00F64E1C"/>
  </w:style>
  <w:style w:type="paragraph" w:customStyle="1" w:styleId="A">
    <w:name w:val="A"/>
    <w:aliases w:val="B"/>
    <w:basedOn w:val="Normal"/>
    <w:uiPriority w:val="99"/>
    <w:rsid w:val="005F7D0D"/>
  </w:style>
  <w:style w:type="paragraph" w:customStyle="1" w:styleId="1">
    <w:name w:val="1"/>
    <w:aliases w:val="2,3"/>
    <w:basedOn w:val="Normal"/>
    <w:rsid w:val="00F64E1C"/>
  </w:style>
  <w:style w:type="paragraph" w:styleId="BodyTextIndent">
    <w:name w:val="Body Text Indent"/>
    <w:basedOn w:val="Normal"/>
    <w:link w:val="BodyTextIndentChar"/>
    <w:rsid w:val="00F64E1C"/>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rsid w:val="005F7D0D"/>
    <w:rPr>
      <w:rFonts w:ascii="Times New Roman" w:hAnsi="Times New Roman" w:cs="Times New Roman"/>
      <w:b/>
      <w:sz w:val="24"/>
      <w:szCs w:val="20"/>
    </w:rPr>
  </w:style>
  <w:style w:type="paragraph" w:styleId="BodyTextIndent2">
    <w:name w:val="Body Text Indent 2"/>
    <w:basedOn w:val="Normal"/>
    <w:link w:val="BodyTextIndent2Char"/>
    <w:uiPriority w:val="99"/>
    <w:rsid w:val="005F7D0D"/>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uiPriority w:val="99"/>
    <w:semiHidden/>
    <w:rsid w:val="005F7D0D"/>
    <w:rPr>
      <w:rFonts w:ascii="Times New Roman" w:hAnsi="Times New Roman" w:cs="Times New Roman"/>
      <w:sz w:val="24"/>
      <w:szCs w:val="20"/>
    </w:rPr>
  </w:style>
  <w:style w:type="paragraph" w:styleId="Header">
    <w:name w:val="header"/>
    <w:basedOn w:val="Normal"/>
    <w:link w:val="HeaderChar"/>
    <w:rsid w:val="00F64E1C"/>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F64E1C"/>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uiPriority w:val="99"/>
    <w:rsid w:val="005F7D0D"/>
    <w:rPr>
      <w:sz w:val="20"/>
    </w:rPr>
  </w:style>
  <w:style w:type="character" w:customStyle="1" w:styleId="CommentTextChar">
    <w:name w:val="Comment Text Char"/>
    <w:basedOn w:val="DefaultParagraphFont"/>
    <w:link w:val="CommentText"/>
    <w:uiPriority w:val="99"/>
    <w:rsid w:val="005F7D0D"/>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b/>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uiPriority w:val="99"/>
    <w:rsid w:val="005F7D0D"/>
    <w:pPr>
      <w:widowControl/>
      <w:numPr>
        <w:ilvl w:val="4"/>
        <w:numId w:val="17"/>
      </w:numPr>
      <w:spacing w:after="240"/>
      <w:contextualSpacing/>
    </w:pPr>
    <w:rPr>
      <w:szCs w:val="24"/>
    </w:rPr>
  </w:style>
  <w:style w:type="paragraph" w:styleId="ListNumber4">
    <w:name w:val="List Number 4"/>
    <w:basedOn w:val="Normal"/>
    <w:uiPriority w:val="99"/>
    <w:rsid w:val="005F7D0D"/>
    <w:pPr>
      <w:widowControl/>
      <w:numPr>
        <w:ilvl w:val="3"/>
        <w:numId w:val="17"/>
      </w:numPr>
      <w:spacing w:after="240"/>
      <w:contextualSpacing/>
    </w:pPr>
    <w:rPr>
      <w:szCs w:val="24"/>
    </w:rPr>
  </w:style>
  <w:style w:type="paragraph" w:styleId="ListNumber3">
    <w:name w:val="List Number 3"/>
    <w:basedOn w:val="Normal"/>
    <w:uiPriority w:val="99"/>
    <w:rsid w:val="005F7D0D"/>
    <w:pPr>
      <w:widowControl/>
      <w:numPr>
        <w:ilvl w:val="2"/>
        <w:numId w:val="17"/>
      </w:numPr>
      <w:spacing w:after="240"/>
      <w:contextualSpacing/>
    </w:pPr>
    <w:rPr>
      <w:szCs w:val="24"/>
    </w:rPr>
  </w:style>
  <w:style w:type="paragraph" w:styleId="ListNumber2">
    <w:name w:val="List Number 2"/>
    <w:basedOn w:val="Normal"/>
    <w:uiPriority w:val="99"/>
    <w:rsid w:val="005F7D0D"/>
    <w:pPr>
      <w:widowControl/>
      <w:numPr>
        <w:ilvl w:val="1"/>
        <w:numId w:val="17"/>
      </w:numPr>
      <w:spacing w:after="240"/>
      <w:contextualSpacing/>
    </w:pPr>
    <w:rPr>
      <w:szCs w:val="24"/>
    </w:rPr>
  </w:style>
  <w:style w:type="paragraph" w:styleId="ListNumber">
    <w:name w:val="List Number"/>
    <w:basedOn w:val="Normal"/>
    <w:uiPriority w:val="99"/>
    <w:rsid w:val="005F7D0D"/>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F64E1C"/>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uiPriority w:val="99"/>
    <w:rsid w:val="005F7D0D"/>
    <w:pPr>
      <w:ind w:firstLine="210"/>
    </w:pPr>
  </w:style>
  <w:style w:type="character" w:customStyle="1" w:styleId="BodyTextFirstIndentChar">
    <w:name w:val="Body Text First Indent Char"/>
    <w:basedOn w:val="BodyTextChar"/>
    <w:link w:val="BodyTextFirstIndent"/>
    <w:uiPriority w:val="99"/>
    <w:rsid w:val="005F7D0D"/>
    <w:rPr>
      <w:rFonts w:ascii="Times New Roman" w:hAnsi="Times New Roman" w:cs="Times New Roman"/>
      <w:sz w:val="24"/>
      <w:szCs w:val="20"/>
    </w:rPr>
  </w:style>
  <w:style w:type="paragraph" w:styleId="BodyText2">
    <w:name w:val="Body Text 2"/>
    <w:basedOn w:val="Normal"/>
    <w:link w:val="BodyText2Char"/>
    <w:uiPriority w:val="99"/>
    <w:rsid w:val="005F7D0D"/>
    <w:pPr>
      <w:widowControl/>
      <w:ind w:left="720"/>
    </w:pPr>
    <w:rPr>
      <w:rFonts w:ascii="CG Times" w:hAnsi="CG Times"/>
    </w:rPr>
  </w:style>
  <w:style w:type="character" w:customStyle="1" w:styleId="BodyText2Char">
    <w:name w:val="Body Text 2 Char"/>
    <w:basedOn w:val="DefaultParagraphFont"/>
    <w:link w:val="BodyText2"/>
    <w:uiPriority w:val="99"/>
    <w:rsid w:val="005F7D0D"/>
    <w:rPr>
      <w:rFonts w:ascii="CG Times" w:hAnsi="CG Times" w:cs="Times New Roman"/>
      <w:sz w:val="24"/>
    </w:rPr>
  </w:style>
  <w:style w:type="paragraph" w:styleId="BlockText">
    <w:name w:val="Block Text"/>
    <w:basedOn w:val="Normal"/>
    <w:uiPriority w:val="99"/>
    <w:rsid w:val="005F7D0D"/>
    <w:pPr>
      <w:spacing w:after="120"/>
      <w:ind w:left="1440" w:right="1440"/>
    </w:pPr>
  </w:style>
  <w:style w:type="paragraph" w:styleId="BodyText3">
    <w:name w:val="Body Text 3"/>
    <w:basedOn w:val="Normal"/>
    <w:link w:val="BodyText3Char"/>
    <w:uiPriority w:val="99"/>
    <w:rsid w:val="005F7D0D"/>
    <w:pPr>
      <w:spacing w:after="120"/>
    </w:pPr>
    <w:rPr>
      <w:sz w:val="16"/>
    </w:rPr>
  </w:style>
  <w:style w:type="character" w:customStyle="1" w:styleId="BodyText3Char">
    <w:name w:val="Body Text 3 Char"/>
    <w:basedOn w:val="DefaultParagraphFont"/>
    <w:link w:val="BodyText3"/>
    <w:uiPriority w:val="99"/>
    <w:rsid w:val="005F7D0D"/>
    <w:rPr>
      <w:rFonts w:cs="Times New Roman"/>
      <w:sz w:val="16"/>
    </w:rPr>
  </w:style>
  <w:style w:type="paragraph" w:styleId="BodyTextFirstIndent2">
    <w:name w:val="Body Text First Indent 2"/>
    <w:basedOn w:val="BodyText2"/>
    <w:link w:val="BodyTextFirstIndent2Char"/>
    <w:uiPriority w:val="99"/>
    <w:rsid w:val="005F7D0D"/>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uiPriority w:val="99"/>
    <w:rsid w:val="005F7D0D"/>
    <w:rPr>
      <w:rFonts w:ascii="Times New Roman" w:hAnsi="Times New Roman" w:cs="Times New Roman"/>
      <w:b/>
      <w:sz w:val="24"/>
      <w:szCs w:val="20"/>
    </w:rPr>
  </w:style>
  <w:style w:type="paragraph" w:styleId="BodyTextIndent3">
    <w:name w:val="Body Text Indent 3"/>
    <w:basedOn w:val="Normal"/>
    <w:link w:val="BodyTextIndent3Char"/>
    <w:uiPriority w:val="99"/>
    <w:rsid w:val="005F7D0D"/>
    <w:pPr>
      <w:spacing w:after="120"/>
      <w:ind w:left="360"/>
    </w:pPr>
    <w:rPr>
      <w:sz w:val="16"/>
    </w:rPr>
  </w:style>
  <w:style w:type="character" w:customStyle="1" w:styleId="BodyTextIndent3Char">
    <w:name w:val="Body Text Indent 3 Char"/>
    <w:basedOn w:val="DefaultParagraphFont"/>
    <w:link w:val="BodyTextIndent3"/>
    <w:uiPriority w:val="99"/>
    <w:rsid w:val="005F7D0D"/>
    <w:rPr>
      <w:rFonts w:cs="Times New Roman"/>
      <w:sz w:val="16"/>
    </w:rPr>
  </w:style>
  <w:style w:type="paragraph" w:styleId="Caption">
    <w:name w:val="caption"/>
    <w:basedOn w:val="Normal"/>
    <w:next w:val="Normal"/>
    <w:uiPriority w:val="99"/>
    <w:qFormat/>
    <w:rsid w:val="005F7D0D"/>
    <w:pPr>
      <w:spacing w:before="120" w:after="120"/>
    </w:pPr>
    <w:rPr>
      <w:b/>
      <w:sz w:val="20"/>
    </w:rPr>
  </w:style>
  <w:style w:type="paragraph" w:styleId="Closing">
    <w:name w:val="Closing"/>
    <w:basedOn w:val="Normal"/>
    <w:link w:val="ClosingChar"/>
    <w:uiPriority w:val="99"/>
    <w:rsid w:val="005F7D0D"/>
    <w:pPr>
      <w:ind w:left="4320"/>
    </w:pPr>
  </w:style>
  <w:style w:type="character" w:customStyle="1" w:styleId="ClosingChar">
    <w:name w:val="Closing Char"/>
    <w:basedOn w:val="DefaultParagraphFont"/>
    <w:link w:val="Closing"/>
    <w:uiPriority w:val="99"/>
    <w:rsid w:val="005F7D0D"/>
    <w:rPr>
      <w:rFonts w:cs="Times New Roman"/>
      <w:sz w:val="24"/>
    </w:rPr>
  </w:style>
  <w:style w:type="paragraph" w:styleId="Date">
    <w:name w:val="Date"/>
    <w:basedOn w:val="Normal"/>
    <w:next w:val="Normal"/>
    <w:link w:val="DateChar"/>
    <w:uiPriority w:val="99"/>
    <w:rsid w:val="005F7D0D"/>
  </w:style>
  <w:style w:type="character" w:customStyle="1" w:styleId="DateChar">
    <w:name w:val="Date Char"/>
    <w:basedOn w:val="DefaultParagraphFont"/>
    <w:link w:val="Date"/>
    <w:uiPriority w:val="99"/>
    <w:rsid w:val="005F7D0D"/>
    <w:rPr>
      <w:rFonts w:cs="Times New Roman"/>
      <w:sz w:val="24"/>
    </w:rPr>
  </w:style>
  <w:style w:type="paragraph" w:styleId="DocumentMap">
    <w:name w:val="Document Map"/>
    <w:basedOn w:val="Normal"/>
    <w:link w:val="DocumentMapChar"/>
    <w:uiPriority w:val="99"/>
    <w:rsid w:val="005F7D0D"/>
    <w:pPr>
      <w:shd w:val="clear" w:color="auto" w:fill="000080"/>
    </w:pPr>
    <w:rPr>
      <w:rFonts w:ascii="Tahoma" w:hAnsi="Tahoma"/>
    </w:rPr>
  </w:style>
  <w:style w:type="character" w:customStyle="1" w:styleId="DocumentMapChar">
    <w:name w:val="Document Map Char"/>
    <w:basedOn w:val="DefaultParagraphFont"/>
    <w:link w:val="DocumentMap"/>
    <w:uiPriority w:val="99"/>
    <w:rsid w:val="005F7D0D"/>
    <w:rPr>
      <w:rFonts w:ascii="Tahoma" w:hAnsi="Tahoma" w:cs="Times New Roman"/>
      <w:sz w:val="24"/>
      <w:shd w:val="clear" w:color="auto" w:fill="000080"/>
    </w:rPr>
  </w:style>
  <w:style w:type="paragraph" w:styleId="E-mailSignature">
    <w:name w:val="E-mail Signature"/>
    <w:basedOn w:val="Normal"/>
    <w:link w:val="E-mailSignatureChar"/>
    <w:uiPriority w:val="99"/>
    <w:rsid w:val="005F7D0D"/>
  </w:style>
  <w:style w:type="character" w:customStyle="1" w:styleId="E-mailSignatureChar">
    <w:name w:val="E-mail Signature Char"/>
    <w:basedOn w:val="DefaultParagraphFont"/>
    <w:link w:val="E-mailSignature"/>
    <w:uiPriority w:val="99"/>
    <w:rsid w:val="005F7D0D"/>
    <w:rPr>
      <w:rFonts w:cs="Times New Roman"/>
      <w:sz w:val="24"/>
    </w:rPr>
  </w:style>
  <w:style w:type="paragraph" w:styleId="EndnoteText">
    <w:name w:val="endnote text"/>
    <w:basedOn w:val="Normal"/>
    <w:link w:val="EndnoteTextChar"/>
    <w:uiPriority w:val="99"/>
    <w:rsid w:val="005F7D0D"/>
    <w:rPr>
      <w:sz w:val="20"/>
    </w:rPr>
  </w:style>
  <w:style w:type="character" w:customStyle="1" w:styleId="EndnoteTextChar">
    <w:name w:val="Endnote Text Char"/>
    <w:basedOn w:val="DefaultParagraphFont"/>
    <w:link w:val="EndnoteText"/>
    <w:uiPriority w:val="99"/>
    <w:rsid w:val="005F7D0D"/>
    <w:rPr>
      <w:rFonts w:cs="Times New Roman"/>
    </w:rPr>
  </w:style>
  <w:style w:type="paragraph" w:styleId="EnvelopeAddress">
    <w:name w:val="envelope address"/>
    <w:basedOn w:val="Normal"/>
    <w:uiPriority w:val="99"/>
    <w:rsid w:val="005F7D0D"/>
    <w:pPr>
      <w:framePr w:w="7920" w:h="1980" w:hRule="exact" w:hSpace="180" w:wrap="auto" w:hAnchor="page" w:xAlign="center" w:yAlign="bottom"/>
      <w:ind w:left="2880"/>
    </w:pPr>
    <w:rPr>
      <w:rFonts w:ascii="Arial" w:hAnsi="Arial"/>
    </w:rPr>
  </w:style>
  <w:style w:type="paragraph" w:styleId="EnvelopeReturn">
    <w:name w:val="envelope return"/>
    <w:basedOn w:val="Normal"/>
    <w:uiPriority w:val="99"/>
    <w:rsid w:val="005F7D0D"/>
    <w:rPr>
      <w:rFonts w:ascii="Arial" w:hAnsi="Arial"/>
      <w:sz w:val="20"/>
    </w:rPr>
  </w:style>
  <w:style w:type="paragraph" w:styleId="FootnoteText">
    <w:name w:val="footnote text"/>
    <w:basedOn w:val="Normal"/>
    <w:link w:val="FootnoteTextChar"/>
    <w:uiPriority w:val="99"/>
    <w:rsid w:val="005F7D0D"/>
    <w:rPr>
      <w:sz w:val="20"/>
    </w:rPr>
  </w:style>
  <w:style w:type="character" w:customStyle="1" w:styleId="FootnoteTextChar">
    <w:name w:val="Footnote Text Char"/>
    <w:basedOn w:val="DefaultParagraphFont"/>
    <w:link w:val="FootnoteText"/>
    <w:uiPriority w:val="99"/>
    <w:rsid w:val="005F7D0D"/>
    <w:rPr>
      <w:rFonts w:cs="Times New Roman"/>
    </w:rPr>
  </w:style>
  <w:style w:type="paragraph" w:styleId="HTMLAddress">
    <w:name w:val="HTML Address"/>
    <w:basedOn w:val="Normal"/>
    <w:link w:val="HTMLAddressChar"/>
    <w:uiPriority w:val="99"/>
    <w:rsid w:val="005F7D0D"/>
    <w:rPr>
      <w:i/>
    </w:rPr>
  </w:style>
  <w:style w:type="character" w:customStyle="1" w:styleId="HTMLAddressChar">
    <w:name w:val="HTML Address Char"/>
    <w:basedOn w:val="DefaultParagraphFont"/>
    <w:link w:val="HTMLAddress"/>
    <w:uiPriority w:val="99"/>
    <w:rsid w:val="005F7D0D"/>
    <w:rPr>
      <w:rFonts w:cs="Times New Roman"/>
      <w:i/>
      <w:sz w:val="24"/>
    </w:rPr>
  </w:style>
  <w:style w:type="paragraph" w:styleId="HTMLPreformatted">
    <w:name w:val="HTML Preformatted"/>
    <w:basedOn w:val="Normal"/>
    <w:link w:val="HTMLPreformattedChar"/>
    <w:uiPriority w:val="99"/>
    <w:rsid w:val="005F7D0D"/>
    <w:rPr>
      <w:rFonts w:ascii="Courier New" w:hAnsi="Courier New"/>
      <w:sz w:val="20"/>
    </w:rPr>
  </w:style>
  <w:style w:type="character" w:customStyle="1" w:styleId="HTMLPreformattedChar">
    <w:name w:val="HTML Preformatted Char"/>
    <w:basedOn w:val="DefaultParagraphFont"/>
    <w:link w:val="HTMLPreformatted"/>
    <w:uiPriority w:val="99"/>
    <w:rsid w:val="005F7D0D"/>
    <w:rPr>
      <w:rFonts w:ascii="Courier New" w:hAnsi="Courier New" w:cs="Times New Roman"/>
    </w:rPr>
  </w:style>
  <w:style w:type="paragraph" w:styleId="Index1">
    <w:name w:val="index 1"/>
    <w:basedOn w:val="Normal"/>
    <w:next w:val="Normal"/>
    <w:uiPriority w:val="99"/>
    <w:rsid w:val="005F7D0D"/>
    <w:pPr>
      <w:ind w:left="240" w:hanging="240"/>
    </w:pPr>
  </w:style>
  <w:style w:type="paragraph" w:styleId="Index2">
    <w:name w:val="index 2"/>
    <w:basedOn w:val="Normal"/>
    <w:next w:val="Normal"/>
    <w:uiPriority w:val="99"/>
    <w:rsid w:val="005F7D0D"/>
    <w:pPr>
      <w:ind w:left="480" w:hanging="240"/>
    </w:pPr>
  </w:style>
  <w:style w:type="paragraph" w:styleId="Index3">
    <w:name w:val="index 3"/>
    <w:basedOn w:val="Normal"/>
    <w:next w:val="Normal"/>
    <w:uiPriority w:val="99"/>
    <w:rsid w:val="005F7D0D"/>
    <w:pPr>
      <w:ind w:left="720" w:hanging="240"/>
    </w:pPr>
  </w:style>
  <w:style w:type="paragraph" w:styleId="Index4">
    <w:name w:val="index 4"/>
    <w:basedOn w:val="Normal"/>
    <w:next w:val="Normal"/>
    <w:uiPriority w:val="99"/>
    <w:rsid w:val="005F7D0D"/>
    <w:pPr>
      <w:ind w:left="960" w:hanging="240"/>
    </w:pPr>
  </w:style>
  <w:style w:type="paragraph" w:styleId="Index5">
    <w:name w:val="index 5"/>
    <w:basedOn w:val="Normal"/>
    <w:next w:val="Normal"/>
    <w:uiPriority w:val="99"/>
    <w:rsid w:val="005F7D0D"/>
    <w:pPr>
      <w:ind w:left="1200" w:hanging="240"/>
    </w:pPr>
  </w:style>
  <w:style w:type="paragraph" w:styleId="Index6">
    <w:name w:val="index 6"/>
    <w:basedOn w:val="Normal"/>
    <w:next w:val="Normal"/>
    <w:uiPriority w:val="99"/>
    <w:rsid w:val="005F7D0D"/>
    <w:pPr>
      <w:ind w:left="1440" w:hanging="240"/>
    </w:pPr>
  </w:style>
  <w:style w:type="paragraph" w:styleId="Index7">
    <w:name w:val="index 7"/>
    <w:basedOn w:val="Normal"/>
    <w:next w:val="Normal"/>
    <w:uiPriority w:val="99"/>
    <w:rsid w:val="005F7D0D"/>
    <w:pPr>
      <w:ind w:left="1680" w:hanging="240"/>
    </w:pPr>
  </w:style>
  <w:style w:type="paragraph" w:styleId="Index8">
    <w:name w:val="index 8"/>
    <w:basedOn w:val="Normal"/>
    <w:next w:val="Normal"/>
    <w:uiPriority w:val="99"/>
    <w:rsid w:val="005F7D0D"/>
    <w:pPr>
      <w:ind w:left="1920" w:hanging="240"/>
    </w:pPr>
  </w:style>
  <w:style w:type="paragraph" w:styleId="Index9">
    <w:name w:val="index 9"/>
    <w:basedOn w:val="Normal"/>
    <w:next w:val="Normal"/>
    <w:uiPriority w:val="99"/>
    <w:rsid w:val="005F7D0D"/>
    <w:pPr>
      <w:ind w:left="2160" w:hanging="240"/>
    </w:pPr>
  </w:style>
  <w:style w:type="paragraph" w:styleId="IndexHeading">
    <w:name w:val="index heading"/>
    <w:basedOn w:val="Normal"/>
    <w:next w:val="Index1"/>
    <w:uiPriority w:val="99"/>
    <w:rsid w:val="005F7D0D"/>
    <w:rPr>
      <w:rFonts w:ascii="Arial" w:hAnsi="Arial"/>
      <w:b/>
    </w:rPr>
  </w:style>
  <w:style w:type="paragraph" w:styleId="List">
    <w:name w:val="List"/>
    <w:basedOn w:val="Normal"/>
    <w:uiPriority w:val="99"/>
    <w:rsid w:val="005F7D0D"/>
    <w:pPr>
      <w:ind w:left="360" w:hanging="360"/>
    </w:pPr>
  </w:style>
  <w:style w:type="paragraph" w:styleId="List2">
    <w:name w:val="List 2"/>
    <w:basedOn w:val="Normal"/>
    <w:uiPriority w:val="99"/>
    <w:rsid w:val="005F7D0D"/>
    <w:pPr>
      <w:ind w:left="720" w:hanging="360"/>
    </w:pPr>
  </w:style>
  <w:style w:type="paragraph" w:styleId="List3">
    <w:name w:val="List 3"/>
    <w:basedOn w:val="Normal"/>
    <w:uiPriority w:val="99"/>
    <w:rsid w:val="005F7D0D"/>
    <w:pPr>
      <w:ind w:left="1080" w:hanging="360"/>
    </w:pPr>
  </w:style>
  <w:style w:type="paragraph" w:styleId="List4">
    <w:name w:val="List 4"/>
    <w:basedOn w:val="Normal"/>
    <w:uiPriority w:val="99"/>
    <w:rsid w:val="005F7D0D"/>
    <w:pPr>
      <w:ind w:left="1440" w:hanging="360"/>
    </w:pPr>
  </w:style>
  <w:style w:type="paragraph" w:styleId="List5">
    <w:name w:val="List 5"/>
    <w:basedOn w:val="Normal"/>
    <w:uiPriority w:val="99"/>
    <w:rsid w:val="005F7D0D"/>
    <w:pPr>
      <w:ind w:left="1800" w:hanging="360"/>
    </w:pPr>
  </w:style>
  <w:style w:type="paragraph" w:styleId="ListBullet">
    <w:name w:val="List Bullet"/>
    <w:basedOn w:val="Normal"/>
    <w:uiPriority w:val="99"/>
    <w:rsid w:val="005F7D0D"/>
    <w:pPr>
      <w:tabs>
        <w:tab w:val="left" w:pos="360"/>
      </w:tabs>
      <w:ind w:left="360" w:hanging="360"/>
    </w:pPr>
  </w:style>
  <w:style w:type="paragraph" w:styleId="ListBullet2">
    <w:name w:val="List Bullet 2"/>
    <w:basedOn w:val="Normal"/>
    <w:uiPriority w:val="99"/>
    <w:rsid w:val="005F7D0D"/>
    <w:pPr>
      <w:tabs>
        <w:tab w:val="left" w:pos="720"/>
      </w:tabs>
      <w:ind w:left="720" w:hanging="360"/>
    </w:pPr>
  </w:style>
  <w:style w:type="paragraph" w:styleId="ListBullet3">
    <w:name w:val="List Bullet 3"/>
    <w:basedOn w:val="Normal"/>
    <w:uiPriority w:val="99"/>
    <w:rsid w:val="005F7D0D"/>
    <w:pPr>
      <w:tabs>
        <w:tab w:val="left" w:pos="1080"/>
      </w:tabs>
      <w:ind w:left="1080" w:hanging="360"/>
    </w:pPr>
  </w:style>
  <w:style w:type="paragraph" w:styleId="ListBullet4">
    <w:name w:val="List Bullet 4"/>
    <w:basedOn w:val="Normal"/>
    <w:uiPriority w:val="99"/>
    <w:rsid w:val="005F7D0D"/>
    <w:pPr>
      <w:tabs>
        <w:tab w:val="left" w:pos="1440"/>
      </w:tabs>
      <w:ind w:left="1440" w:hanging="360"/>
    </w:pPr>
  </w:style>
  <w:style w:type="paragraph" w:styleId="ListBullet5">
    <w:name w:val="List Bullet 5"/>
    <w:basedOn w:val="Normal"/>
    <w:uiPriority w:val="99"/>
    <w:rsid w:val="005F7D0D"/>
    <w:pPr>
      <w:tabs>
        <w:tab w:val="left" w:pos="1800"/>
      </w:tabs>
      <w:ind w:left="1800" w:hanging="360"/>
    </w:pPr>
  </w:style>
  <w:style w:type="paragraph" w:styleId="ListContinue">
    <w:name w:val="List Continue"/>
    <w:basedOn w:val="Normal"/>
    <w:uiPriority w:val="99"/>
    <w:rsid w:val="005F7D0D"/>
    <w:pPr>
      <w:spacing w:after="120"/>
      <w:ind w:left="360"/>
    </w:pPr>
  </w:style>
  <w:style w:type="paragraph" w:styleId="ListContinue2">
    <w:name w:val="List Continue 2"/>
    <w:basedOn w:val="Normal"/>
    <w:uiPriority w:val="99"/>
    <w:rsid w:val="005F7D0D"/>
    <w:pPr>
      <w:spacing w:after="120"/>
      <w:ind w:left="720"/>
    </w:pPr>
  </w:style>
  <w:style w:type="paragraph" w:styleId="ListContinue3">
    <w:name w:val="List Continue 3"/>
    <w:basedOn w:val="Normal"/>
    <w:uiPriority w:val="99"/>
    <w:rsid w:val="005F7D0D"/>
    <w:pPr>
      <w:spacing w:after="120"/>
      <w:ind w:left="1080"/>
    </w:pPr>
  </w:style>
  <w:style w:type="paragraph" w:styleId="ListContinue4">
    <w:name w:val="List Continue 4"/>
    <w:basedOn w:val="Normal"/>
    <w:uiPriority w:val="99"/>
    <w:rsid w:val="005F7D0D"/>
    <w:pPr>
      <w:spacing w:after="120"/>
      <w:ind w:left="1440"/>
    </w:pPr>
  </w:style>
  <w:style w:type="paragraph" w:styleId="ListContinue5">
    <w:name w:val="List Continue 5"/>
    <w:basedOn w:val="Normal"/>
    <w:uiPriority w:val="99"/>
    <w:rsid w:val="005F7D0D"/>
    <w:pPr>
      <w:spacing w:after="120"/>
      <w:ind w:left="1800"/>
    </w:pPr>
  </w:style>
  <w:style w:type="paragraph" w:styleId="MacroText">
    <w:name w:val="macro"/>
    <w:link w:val="MacroTextChar"/>
    <w:uiPriority w:val="99"/>
    <w:rsid w:val="005F7D0D"/>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uiPriority w:val="99"/>
    <w:rsid w:val="005F7D0D"/>
    <w:rPr>
      <w:rFonts w:ascii="Courier New" w:hAnsi="Courier New" w:cs="Times New Roman"/>
    </w:rPr>
  </w:style>
  <w:style w:type="paragraph" w:styleId="MessageHeader">
    <w:name w:val="Message Header"/>
    <w:basedOn w:val="Normal"/>
    <w:link w:val="MessageHeaderChar"/>
    <w:uiPriority w:val="99"/>
    <w:rsid w:val="005F7D0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uiPriority w:val="99"/>
    <w:rsid w:val="005F7D0D"/>
    <w:rPr>
      <w:rFonts w:ascii="Arial" w:hAnsi="Arial" w:cs="Times New Roman"/>
      <w:sz w:val="24"/>
      <w:shd w:val="pct20" w:color="auto" w:fill="auto"/>
    </w:rPr>
  </w:style>
  <w:style w:type="paragraph" w:styleId="NormalWeb">
    <w:name w:val="Normal (Web)"/>
    <w:basedOn w:val="Normal"/>
    <w:uiPriority w:val="99"/>
    <w:rsid w:val="005F7D0D"/>
  </w:style>
  <w:style w:type="paragraph" w:styleId="NormalIndent">
    <w:name w:val="Normal Indent"/>
    <w:basedOn w:val="Normal"/>
    <w:uiPriority w:val="99"/>
    <w:rsid w:val="005F7D0D"/>
    <w:pPr>
      <w:ind w:left="720"/>
    </w:pPr>
  </w:style>
  <w:style w:type="paragraph" w:styleId="NoteHeading">
    <w:name w:val="Note Heading"/>
    <w:basedOn w:val="Normal"/>
    <w:next w:val="Normal"/>
    <w:link w:val="NoteHeadingChar"/>
    <w:uiPriority w:val="99"/>
    <w:rsid w:val="005F7D0D"/>
  </w:style>
  <w:style w:type="character" w:customStyle="1" w:styleId="NoteHeadingChar">
    <w:name w:val="Note Heading Char"/>
    <w:basedOn w:val="DefaultParagraphFont"/>
    <w:link w:val="NoteHeading"/>
    <w:uiPriority w:val="99"/>
    <w:rsid w:val="005F7D0D"/>
    <w:rPr>
      <w:rFonts w:cs="Times New Roman"/>
      <w:sz w:val="24"/>
    </w:rPr>
  </w:style>
  <w:style w:type="paragraph" w:styleId="PlainText">
    <w:name w:val="Plain Text"/>
    <w:basedOn w:val="Normal"/>
    <w:link w:val="PlainTextChar"/>
    <w:uiPriority w:val="99"/>
    <w:rsid w:val="005F7D0D"/>
    <w:rPr>
      <w:rFonts w:ascii="Courier New" w:hAnsi="Courier New"/>
      <w:sz w:val="20"/>
    </w:rPr>
  </w:style>
  <w:style w:type="character" w:customStyle="1" w:styleId="PlainTextChar">
    <w:name w:val="Plain Text Char"/>
    <w:basedOn w:val="DefaultParagraphFont"/>
    <w:link w:val="PlainText"/>
    <w:uiPriority w:val="99"/>
    <w:rsid w:val="005F7D0D"/>
    <w:rPr>
      <w:rFonts w:ascii="Courier New" w:hAnsi="Courier New" w:cs="Times New Roman"/>
    </w:rPr>
  </w:style>
  <w:style w:type="paragraph" w:styleId="Salutation">
    <w:name w:val="Salutation"/>
    <w:basedOn w:val="Normal"/>
    <w:next w:val="Normal"/>
    <w:link w:val="SalutationChar"/>
    <w:uiPriority w:val="99"/>
    <w:rsid w:val="005F7D0D"/>
  </w:style>
  <w:style w:type="character" w:customStyle="1" w:styleId="SalutationChar">
    <w:name w:val="Salutation Char"/>
    <w:basedOn w:val="DefaultParagraphFont"/>
    <w:link w:val="Salutation"/>
    <w:uiPriority w:val="99"/>
    <w:rsid w:val="005F7D0D"/>
    <w:rPr>
      <w:rFonts w:cs="Times New Roman"/>
      <w:sz w:val="24"/>
    </w:rPr>
  </w:style>
  <w:style w:type="paragraph" w:styleId="Signature">
    <w:name w:val="Signature"/>
    <w:basedOn w:val="Normal"/>
    <w:link w:val="SignatureChar"/>
    <w:uiPriority w:val="99"/>
    <w:rsid w:val="005F7D0D"/>
    <w:pPr>
      <w:ind w:left="4320"/>
    </w:pPr>
  </w:style>
  <w:style w:type="character" w:customStyle="1" w:styleId="SignatureChar">
    <w:name w:val="Signature Char"/>
    <w:basedOn w:val="DefaultParagraphFont"/>
    <w:link w:val="Signature"/>
    <w:uiPriority w:val="99"/>
    <w:rsid w:val="005F7D0D"/>
    <w:rPr>
      <w:rFonts w:cs="Times New Roman"/>
      <w:sz w:val="24"/>
    </w:rPr>
  </w:style>
  <w:style w:type="paragraph" w:styleId="Subtitle">
    <w:name w:val="Subtitle"/>
    <w:basedOn w:val="Normal"/>
    <w:link w:val="SubtitleChar"/>
    <w:uiPriority w:val="99"/>
    <w:qFormat/>
    <w:rsid w:val="005F7D0D"/>
    <w:pPr>
      <w:spacing w:after="60"/>
      <w:jc w:val="center"/>
    </w:pPr>
    <w:rPr>
      <w:rFonts w:ascii="Arial" w:hAnsi="Arial"/>
    </w:rPr>
  </w:style>
  <w:style w:type="character" w:customStyle="1" w:styleId="SubtitleChar">
    <w:name w:val="Subtitle Char"/>
    <w:basedOn w:val="DefaultParagraphFont"/>
    <w:link w:val="Subtitle"/>
    <w:uiPriority w:val="99"/>
    <w:rsid w:val="005F7D0D"/>
    <w:rPr>
      <w:rFonts w:ascii="Arial" w:hAnsi="Arial" w:cs="Times New Roman"/>
      <w:sz w:val="24"/>
    </w:rPr>
  </w:style>
  <w:style w:type="paragraph" w:styleId="TableofAuthorities">
    <w:name w:val="table of authorities"/>
    <w:basedOn w:val="Normal"/>
    <w:next w:val="Normal"/>
    <w:uiPriority w:val="99"/>
    <w:rsid w:val="005F7D0D"/>
    <w:pPr>
      <w:ind w:left="240" w:hanging="240"/>
    </w:pPr>
  </w:style>
  <w:style w:type="paragraph" w:styleId="TableofFigures">
    <w:name w:val="table of figures"/>
    <w:basedOn w:val="Normal"/>
    <w:next w:val="Normal"/>
    <w:uiPriority w:val="99"/>
    <w:rsid w:val="005F7D0D"/>
    <w:pPr>
      <w:ind w:left="480" w:hanging="480"/>
    </w:pPr>
  </w:style>
  <w:style w:type="paragraph" w:styleId="Title">
    <w:name w:val="Title"/>
    <w:basedOn w:val="Normal"/>
    <w:link w:val="TitleChar"/>
    <w:uiPriority w:val="99"/>
    <w:qFormat/>
    <w:rsid w:val="005F7D0D"/>
    <w:pPr>
      <w:spacing w:before="240" w:after="60"/>
      <w:jc w:val="center"/>
    </w:pPr>
    <w:rPr>
      <w:rFonts w:ascii="Arial" w:hAnsi="Arial"/>
      <w:b/>
      <w:kern w:val="28"/>
      <w:sz w:val="32"/>
    </w:rPr>
  </w:style>
  <w:style w:type="character" w:customStyle="1" w:styleId="TitleChar">
    <w:name w:val="Title Char"/>
    <w:basedOn w:val="DefaultParagraphFont"/>
    <w:link w:val="Title"/>
    <w:uiPriority w:val="99"/>
    <w:rsid w:val="005F7D0D"/>
    <w:rPr>
      <w:rFonts w:ascii="Arial" w:hAnsi="Arial" w:cs="Times New Roman"/>
      <w:b/>
      <w:kern w:val="28"/>
      <w:sz w:val="32"/>
    </w:rPr>
  </w:style>
  <w:style w:type="paragraph" w:styleId="TOAHeading">
    <w:name w:val="toa heading"/>
    <w:basedOn w:val="Normal"/>
    <w:next w:val="Normal"/>
    <w:uiPriority w:val="99"/>
    <w:rsid w:val="005F7D0D"/>
    <w:pPr>
      <w:spacing w:before="120"/>
    </w:pPr>
    <w:rPr>
      <w:rFonts w:ascii="Arial" w:hAnsi="Arial"/>
      <w:b/>
    </w:rPr>
  </w:style>
  <w:style w:type="paragraph" w:styleId="TOC1">
    <w:name w:val="toc 1"/>
    <w:basedOn w:val="Normal"/>
    <w:next w:val="Normal"/>
    <w:uiPriority w:val="99"/>
    <w:rsid w:val="005F7D0D"/>
  </w:style>
  <w:style w:type="paragraph" w:styleId="TOC2">
    <w:name w:val="toc 2"/>
    <w:basedOn w:val="Normal"/>
    <w:next w:val="Normal"/>
    <w:uiPriority w:val="99"/>
    <w:rsid w:val="005F7D0D"/>
    <w:pPr>
      <w:ind w:left="240"/>
    </w:pPr>
  </w:style>
  <w:style w:type="paragraph" w:styleId="TOC3">
    <w:name w:val="toc 3"/>
    <w:basedOn w:val="Normal"/>
    <w:next w:val="Normal"/>
    <w:uiPriority w:val="99"/>
    <w:rsid w:val="005F7D0D"/>
    <w:pPr>
      <w:ind w:left="480"/>
    </w:pPr>
  </w:style>
  <w:style w:type="paragraph" w:styleId="TOC4">
    <w:name w:val="toc 4"/>
    <w:basedOn w:val="Normal"/>
    <w:next w:val="Normal"/>
    <w:uiPriority w:val="99"/>
    <w:rsid w:val="005F7D0D"/>
    <w:pPr>
      <w:ind w:left="720"/>
    </w:pPr>
  </w:style>
  <w:style w:type="paragraph" w:styleId="TOC5">
    <w:name w:val="toc 5"/>
    <w:basedOn w:val="Normal"/>
    <w:next w:val="Normal"/>
    <w:uiPriority w:val="99"/>
    <w:rsid w:val="005F7D0D"/>
    <w:pPr>
      <w:ind w:left="960"/>
    </w:pPr>
  </w:style>
  <w:style w:type="paragraph" w:styleId="TOC6">
    <w:name w:val="toc 6"/>
    <w:basedOn w:val="Normal"/>
    <w:next w:val="Normal"/>
    <w:uiPriority w:val="99"/>
    <w:rsid w:val="005F7D0D"/>
    <w:pPr>
      <w:ind w:left="1200"/>
    </w:pPr>
  </w:style>
  <w:style w:type="paragraph" w:styleId="TOC7">
    <w:name w:val="toc 7"/>
    <w:basedOn w:val="Normal"/>
    <w:next w:val="Normal"/>
    <w:uiPriority w:val="99"/>
    <w:rsid w:val="005F7D0D"/>
    <w:pPr>
      <w:ind w:left="1440"/>
    </w:pPr>
  </w:style>
  <w:style w:type="paragraph" w:styleId="TOC8">
    <w:name w:val="toc 8"/>
    <w:basedOn w:val="Normal"/>
    <w:next w:val="Normal"/>
    <w:uiPriority w:val="99"/>
    <w:rsid w:val="005F7D0D"/>
    <w:pPr>
      <w:ind w:left="1680"/>
    </w:pPr>
  </w:style>
  <w:style w:type="paragraph" w:styleId="TOC9">
    <w:name w:val="toc 9"/>
    <w:basedOn w:val="Normal"/>
    <w:next w:val="Normal"/>
    <w:uiPriority w:val="99"/>
    <w:rsid w:val="005F7D0D"/>
    <w:pPr>
      <w:ind w:left="1920"/>
    </w:pPr>
  </w:style>
  <w:style w:type="character" w:styleId="PageNumber">
    <w:name w:val="page number"/>
    <w:basedOn w:val="DefaultParagraphFont"/>
    <w:uiPriority w:val="99"/>
    <w:rsid w:val="005F7D0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9738931">
      <w:bodyDiv w:val="1"/>
      <w:marLeft w:val="0"/>
      <w:marRight w:val="0"/>
      <w:marTop w:val="0"/>
      <w:marBottom w:val="0"/>
      <w:divBdr>
        <w:top w:val="none" w:sz="0" w:space="0" w:color="auto"/>
        <w:left w:val="none" w:sz="0" w:space="0" w:color="auto"/>
        <w:bottom w:val="none" w:sz="0" w:space="0" w:color="auto"/>
        <w:right w:val="none" w:sz="0" w:space="0" w:color="auto"/>
      </w:divBdr>
    </w:div>
    <w:div w:id="997339611">
      <w:bodyDiv w:val="1"/>
      <w:marLeft w:val="0"/>
      <w:marRight w:val="0"/>
      <w:marTop w:val="0"/>
      <w:marBottom w:val="0"/>
      <w:divBdr>
        <w:top w:val="none" w:sz="0" w:space="0" w:color="auto"/>
        <w:left w:val="none" w:sz="0" w:space="0" w:color="auto"/>
        <w:bottom w:val="none" w:sz="0" w:space="0" w:color="auto"/>
        <w:right w:val="none" w:sz="0" w:space="0" w:color="auto"/>
      </w:divBdr>
    </w:div>
    <w:div w:id="148769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04D24-6017-420B-A253-5B637ACD9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11984</Words>
  <Characters>65002</Characters>
  <Application>Microsoft Office Word</Application>
  <DocSecurity>0</DocSecurity>
  <Lines>541</Lines>
  <Paragraphs>153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76833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2021-07-14T18:43:00Z</dcterms:created>
  <dcterms:modified xsi:type="dcterms:W3CDTF">2021-07-14T18:43:00Z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oFAAoY+b3dyoaiSaD9uPkqCO+Vl9AZYwD89lSXxG4AKKwYTJTU1h733gPvON8/lgcuTgJp1w4P1KlJz+
Rg+77t1gqXjyjP0t5ZkriBwnhkEel7Wx53c9w6CGAH/v5L/Nd8KG5kP+acBiHa6crxxefH/SXvkL
gdPCgEMN/dsMZVxt9jGQG6UV3HLZn9vEDw1zytz4no8Jo1UUzPB6a12U5Owj8BqSyFkES4Kmy2ht
pfjXdNS+tKGhtL0ip</vt:lpwstr>
  </property>
  <property fmtid="{D5CDD505-2E9C-101B-9397-08002B2CF9AE}" pid="3" name="RESPONSE_SENDER_NAME">
    <vt:lpwstr>sAAA4E8dREqJqIoXVFTJaKA6R0YoYZWAZhna7JhYYjWAs5Q=</vt:lpwstr>
  </property>
  <property fmtid="{D5CDD505-2E9C-101B-9397-08002B2CF9AE}" pid="4" name="EMAIL_OWNER_ADDRESS">
    <vt:lpwstr>4AAAUmLmXdMZevThlu02CszTs1f7jTtbm33EUm+kApUJ9buAC+1k9ztNSg==</vt:lpwstr>
  </property>
  <property fmtid="{D5CDD505-2E9C-101B-9397-08002B2CF9AE}" pid="5" name="MAIL_MSG_ID2">
    <vt:lpwstr>3xZiRtvsKNnoEebE4y+pfhSqFdjwXkLVWMqcF+h0K+SkTPPy7SwNRL2irXB
wj/je/jwUtk1R2HjWGfWk5Ush7VGOjlG9CyAudjrPqgVCa0F</vt:lpwstr>
  </property>
  <property fmtid="{D5CDD505-2E9C-101B-9397-08002B2CF9AE}" pid="6" name="display_urn:schemas-microsoft-com:office:office#Author0">
    <vt:lpwstr>Serret, Christopher J</vt:lpwstr>
  </property>
  <property fmtid="{D5CDD505-2E9C-101B-9397-08002B2CF9AE}" pid="7" name="Document Title">
    <vt:lpwstr>Form 3019 - Louisiana Security Instrument (Form 3019)</vt:lpwstr>
  </property>
  <property fmtid="{D5CDD505-2E9C-101B-9397-08002B2CF9AE}" pid="8" name="Business Unit">
    <vt:lpwstr>Legal</vt:lpwstr>
  </property>
  <property fmtid="{D5CDD505-2E9C-101B-9397-08002B2CF9AE}" pid="9" name="Final/Draft">
    <vt:lpwstr>Final</vt:lpwstr>
  </property>
  <property fmtid="{D5CDD505-2E9C-101B-9397-08002B2CF9AE}" pid="10" name="ContentType">
    <vt:lpwstr>Document</vt:lpwstr>
  </property>
  <property fmtid="{D5CDD505-2E9C-101B-9397-08002B2CF9AE}" pid="11" name="Description0">
    <vt:lpwstr>Form 3019 - Louisiana Security Instrument (Form 3019)</vt:lpwstr>
  </property>
  <property fmtid="{D5CDD505-2E9C-101B-9397-08002B2CF9AE}" pid="12" name="Projects/Campaigns">
    <vt:lpwstr>Legal Doc Updates 0709</vt:lpwstr>
  </property>
  <property fmtid="{D5CDD505-2E9C-101B-9397-08002B2CF9AE}" pid="13" name="Author0">
    <vt:lpwstr>251</vt:lpwstr>
  </property>
  <property fmtid="{D5CDD505-2E9C-101B-9397-08002B2CF9AE}" pid="14" name="Date">
    <vt:lpwstr>2009-07-27T00:00:00Z</vt:lpwstr>
  </property>
  <property fmtid="{D5CDD505-2E9C-101B-9397-08002B2CF9AE}" pid="15" name="_NewReviewCycle">
    <vt:lpwstr/>
  </property>
</Properties>
</file>